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E9" w:rsidRDefault="00264C70" w:rsidP="007D14F6">
      <w:pPr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9D5D79">
        <w:rPr>
          <w:rFonts w:ascii="Times New Roman" w:hAnsi="Times New Roman" w:cs="Times New Roman"/>
          <w:b/>
          <w:spacing w:val="20"/>
          <w:sz w:val="28"/>
          <w:szCs w:val="28"/>
        </w:rPr>
        <w:t>А К Т</w:t>
      </w:r>
    </w:p>
    <w:p w:rsidR="00795CE9" w:rsidRDefault="009B572E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По результатам  проведенной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>внешней проверк</w:t>
      </w:r>
      <w:r w:rsidR="00793CCE">
        <w:rPr>
          <w:rFonts w:ascii="Times New Roman" w:hAnsi="Times New Roman" w:cs="Times New Roman"/>
          <w:b/>
          <w:sz w:val="28"/>
          <w:szCs w:val="28"/>
        </w:rPr>
        <w:t>и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</w:t>
      </w:r>
      <w:r w:rsidR="0059651D">
        <w:rPr>
          <w:rFonts w:ascii="Times New Roman" w:hAnsi="Times New Roman" w:cs="Times New Roman"/>
          <w:b/>
          <w:sz w:val="28"/>
          <w:szCs w:val="28"/>
        </w:rPr>
        <w:t>Песчаного сельского поселения</w:t>
      </w:r>
      <w:r w:rsidR="00677B80">
        <w:rPr>
          <w:rFonts w:ascii="Times New Roman" w:hAnsi="Times New Roman" w:cs="Times New Roman"/>
          <w:b/>
          <w:sz w:val="28"/>
          <w:szCs w:val="28"/>
        </w:rPr>
        <w:t xml:space="preserve"> Тбилисск</w:t>
      </w:r>
      <w:r w:rsidR="0059651D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 w:rsidR="00677B80">
        <w:rPr>
          <w:rFonts w:ascii="Times New Roman" w:hAnsi="Times New Roman" w:cs="Times New Roman"/>
          <w:b/>
          <w:sz w:val="28"/>
          <w:szCs w:val="28"/>
        </w:rPr>
        <w:t>район</w:t>
      </w:r>
      <w:r w:rsidR="0059651D">
        <w:rPr>
          <w:rFonts w:ascii="Times New Roman" w:hAnsi="Times New Roman" w:cs="Times New Roman"/>
          <w:b/>
          <w:sz w:val="28"/>
          <w:szCs w:val="28"/>
        </w:rPr>
        <w:t>а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673" w:rsidRPr="009B572E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50DF1">
        <w:rPr>
          <w:rFonts w:ascii="Times New Roman" w:hAnsi="Times New Roman" w:cs="Times New Roman"/>
          <w:b/>
          <w:sz w:val="28"/>
          <w:szCs w:val="28"/>
        </w:rPr>
        <w:t>4</w:t>
      </w:r>
      <w:r w:rsidR="00795CE9" w:rsidRPr="009B572E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795CE9" w:rsidRPr="00091FD7" w:rsidRDefault="0059651D" w:rsidP="00091FD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9D5D79">
        <w:rPr>
          <w:rFonts w:ascii="Times New Roman" w:hAnsi="Times New Roman" w:cs="Times New Roman"/>
          <w:sz w:val="28"/>
          <w:szCs w:val="28"/>
        </w:rPr>
        <w:t>.03.</w:t>
      </w:r>
      <w:r w:rsidR="00795CE9" w:rsidRPr="00091FD7">
        <w:rPr>
          <w:rFonts w:ascii="Times New Roman" w:hAnsi="Times New Roman" w:cs="Times New Roman"/>
          <w:sz w:val="28"/>
          <w:szCs w:val="28"/>
        </w:rPr>
        <w:t>201</w:t>
      </w:r>
      <w:r w:rsidR="00150DF1">
        <w:rPr>
          <w:rFonts w:ascii="Times New Roman" w:hAnsi="Times New Roman" w:cs="Times New Roman"/>
          <w:sz w:val="28"/>
          <w:szCs w:val="28"/>
        </w:rPr>
        <w:t>5</w:t>
      </w:r>
      <w:r w:rsidR="009D5D7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9D5D79">
        <w:rPr>
          <w:rFonts w:ascii="Times New Roman" w:hAnsi="Times New Roman" w:cs="Times New Roman"/>
          <w:sz w:val="28"/>
          <w:szCs w:val="28"/>
        </w:rPr>
        <w:t>.03.2015</w:t>
      </w:r>
      <w:r w:rsidR="00396914" w:rsidRPr="00091F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795CE9" w:rsidRPr="00091FD7">
        <w:rPr>
          <w:rFonts w:ascii="Times New Roman" w:hAnsi="Times New Roman" w:cs="Times New Roman"/>
          <w:sz w:val="28"/>
          <w:szCs w:val="28"/>
        </w:rPr>
        <w:t xml:space="preserve">      ст. Тбилисская</w:t>
      </w:r>
    </w:p>
    <w:p w:rsidR="00793CCE" w:rsidRPr="00ED5715" w:rsidRDefault="004B6045" w:rsidP="00677B80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а основании   </w:t>
      </w:r>
      <w:r w:rsidR="003C7536" w:rsidRPr="00793CCE">
        <w:rPr>
          <w:rFonts w:ascii="Times New Roman" w:hAnsi="Times New Roman" w:cs="Times New Roman"/>
          <w:sz w:val="28"/>
          <w:szCs w:val="28"/>
        </w:rPr>
        <w:t>ст. 9  федерального закона от 7 февраля 2011  № 6-ФЗ,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3C7536" w:rsidRPr="00B122B3">
        <w:rPr>
          <w:rFonts w:ascii="Times New Roman" w:hAnsi="Times New Roman" w:cs="Times New Roman"/>
          <w:sz w:val="28"/>
          <w:szCs w:val="28"/>
        </w:rPr>
        <w:t>п.1</w:t>
      </w:r>
      <w:r w:rsidR="00B122B3" w:rsidRPr="00B122B3">
        <w:rPr>
          <w:rFonts w:ascii="Times New Roman" w:hAnsi="Times New Roman" w:cs="Times New Roman"/>
          <w:sz w:val="28"/>
          <w:szCs w:val="28"/>
        </w:rPr>
        <w:t>.1</w:t>
      </w:r>
      <w:r w:rsidR="003C7536" w:rsidRPr="00B122B3">
        <w:rPr>
          <w:rFonts w:ascii="Times New Roman" w:hAnsi="Times New Roman" w:cs="Times New Roman"/>
          <w:sz w:val="28"/>
          <w:szCs w:val="28"/>
        </w:rPr>
        <w:t xml:space="preserve"> плана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работы контрольно-счетной палаты на 201</w:t>
      </w:r>
      <w:r w:rsidR="00150DF1">
        <w:rPr>
          <w:rFonts w:ascii="Times New Roman" w:hAnsi="Times New Roman" w:cs="Times New Roman"/>
          <w:sz w:val="28"/>
          <w:szCs w:val="28"/>
        </w:rPr>
        <w:t>5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, </w:t>
      </w:r>
      <w:r w:rsidR="003C7536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нами,  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аудитором  контрольно-счетной палаты  Еленой Михайловной  </w:t>
      </w:r>
      <w:proofErr w:type="spellStart"/>
      <w:r w:rsidR="00230AAB" w:rsidRPr="00793CCE">
        <w:rPr>
          <w:rFonts w:ascii="Times New Roman" w:hAnsi="Times New Roman" w:cs="Times New Roman"/>
          <w:sz w:val="28"/>
          <w:szCs w:val="28"/>
        </w:rPr>
        <w:t>Толубаевой</w:t>
      </w:r>
      <w:proofErr w:type="spellEnd"/>
      <w:r w:rsidR="00230AAB" w:rsidRPr="00793CCE">
        <w:rPr>
          <w:rFonts w:ascii="Times New Roman" w:hAnsi="Times New Roman" w:cs="Times New Roman"/>
          <w:sz w:val="28"/>
          <w:szCs w:val="28"/>
        </w:rPr>
        <w:t xml:space="preserve">,  </w:t>
      </w:r>
      <w:r w:rsidR="00945D65">
        <w:rPr>
          <w:rFonts w:ascii="Times New Roman" w:hAnsi="Times New Roman" w:cs="Times New Roman"/>
          <w:sz w:val="28"/>
          <w:szCs w:val="28"/>
        </w:rPr>
        <w:t>инспектором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контрольно-счетной палаты </w:t>
      </w:r>
      <w:proofErr w:type="spellStart"/>
      <w:r w:rsidR="00ED5715">
        <w:rPr>
          <w:rFonts w:ascii="Times New Roman" w:hAnsi="Times New Roman" w:cs="Times New Roman"/>
          <w:sz w:val="28"/>
          <w:szCs w:val="28"/>
        </w:rPr>
        <w:t>Поставничевой</w:t>
      </w:r>
      <w:proofErr w:type="spellEnd"/>
      <w:r w:rsidR="00ED5715">
        <w:rPr>
          <w:rFonts w:ascii="Times New Roman" w:hAnsi="Times New Roman" w:cs="Times New Roman"/>
          <w:sz w:val="28"/>
          <w:szCs w:val="28"/>
        </w:rPr>
        <w:t xml:space="preserve"> Яной Сергеевной</w:t>
      </w:r>
      <w:r w:rsidR="00230AAB" w:rsidRPr="00793CCE">
        <w:rPr>
          <w:rFonts w:ascii="Times New Roman" w:hAnsi="Times New Roman" w:cs="Times New Roman"/>
          <w:sz w:val="28"/>
          <w:szCs w:val="28"/>
        </w:rPr>
        <w:t xml:space="preserve">   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5D65">
        <w:rPr>
          <w:rFonts w:ascii="Times New Roman" w:hAnsi="Times New Roman" w:cs="Times New Roman"/>
          <w:sz w:val="28"/>
          <w:szCs w:val="28"/>
        </w:rPr>
        <w:t xml:space="preserve">внешняя </w:t>
      </w:r>
      <w:r w:rsidR="009B572E" w:rsidRPr="00793CCE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795CE9" w:rsidRPr="00793CCE">
        <w:rPr>
          <w:rFonts w:ascii="Times New Roman" w:hAnsi="Times New Roman" w:cs="Times New Roman"/>
          <w:sz w:val="28"/>
          <w:szCs w:val="28"/>
        </w:rPr>
        <w:t xml:space="preserve">годовой бюджетной отчетности </w:t>
      </w:r>
      <w:r w:rsidR="00ED5715" w:rsidRPr="00ED5715">
        <w:rPr>
          <w:rFonts w:ascii="Times New Roman" w:hAnsi="Times New Roman" w:cs="Times New Roman"/>
          <w:sz w:val="28"/>
          <w:szCs w:val="28"/>
        </w:rPr>
        <w:t xml:space="preserve">Песчаного сельского поселения Тбилисского района </w:t>
      </w:r>
      <w:r w:rsidR="00677B80" w:rsidRPr="00ED5715">
        <w:rPr>
          <w:rFonts w:ascii="Times New Roman" w:hAnsi="Times New Roman" w:cs="Times New Roman"/>
          <w:sz w:val="28"/>
          <w:szCs w:val="28"/>
        </w:rPr>
        <w:t xml:space="preserve">Тбилисский район </w:t>
      </w:r>
      <w:r w:rsidR="00230AAB" w:rsidRPr="00ED5715">
        <w:rPr>
          <w:rFonts w:ascii="Times New Roman" w:hAnsi="Times New Roman" w:cs="Times New Roman"/>
          <w:sz w:val="28"/>
          <w:szCs w:val="28"/>
        </w:rPr>
        <w:t xml:space="preserve">за </w:t>
      </w:r>
      <w:r w:rsidR="00795CE9" w:rsidRPr="00ED5715">
        <w:rPr>
          <w:rFonts w:ascii="Times New Roman" w:hAnsi="Times New Roman" w:cs="Times New Roman"/>
          <w:sz w:val="28"/>
          <w:szCs w:val="28"/>
        </w:rPr>
        <w:t xml:space="preserve"> 201</w:t>
      </w:r>
      <w:r w:rsidR="00150DF1" w:rsidRPr="00ED5715">
        <w:rPr>
          <w:rFonts w:ascii="Times New Roman" w:hAnsi="Times New Roman" w:cs="Times New Roman"/>
          <w:sz w:val="28"/>
          <w:szCs w:val="28"/>
        </w:rPr>
        <w:t>4</w:t>
      </w:r>
      <w:r w:rsidR="00795CE9" w:rsidRPr="00ED5715">
        <w:rPr>
          <w:rFonts w:ascii="Times New Roman" w:hAnsi="Times New Roman" w:cs="Times New Roman"/>
          <w:sz w:val="28"/>
          <w:szCs w:val="28"/>
        </w:rPr>
        <w:t>год</w:t>
      </w:r>
      <w:r w:rsidR="00230AAB" w:rsidRPr="00ED5715">
        <w:rPr>
          <w:rFonts w:ascii="Times New Roman" w:hAnsi="Times New Roman" w:cs="Times New Roman"/>
          <w:sz w:val="28"/>
          <w:szCs w:val="28"/>
        </w:rPr>
        <w:t>.</w:t>
      </w:r>
    </w:p>
    <w:p w:rsidR="001C163C" w:rsidRDefault="000F43E9" w:rsidP="00677B8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793CCE">
        <w:rPr>
          <w:rFonts w:ascii="Times New Roman" w:hAnsi="Times New Roman" w:cs="Times New Roman"/>
          <w:sz w:val="28"/>
          <w:szCs w:val="28"/>
        </w:rPr>
        <w:tab/>
      </w:r>
    </w:p>
    <w:p w:rsidR="00795CE9" w:rsidRPr="00417805" w:rsidRDefault="001C163C" w:rsidP="00677B80">
      <w:pPr>
        <w:spacing w:after="0"/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>Перечень вопросов  для проверки:</w:t>
      </w:r>
    </w:p>
    <w:p w:rsidR="00396914" w:rsidRDefault="009B572E" w:rsidP="00677B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476B">
        <w:rPr>
          <w:rFonts w:ascii="Times New Roman" w:hAnsi="Times New Roman" w:cs="Times New Roman"/>
          <w:sz w:val="28"/>
          <w:szCs w:val="28"/>
        </w:rPr>
        <w:t>1) полнота объема  годовой бюджетной отчетности  со всеми необходимыми приложениями</w:t>
      </w:r>
      <w:r w:rsidR="00417805">
        <w:rPr>
          <w:rFonts w:ascii="Times New Roman" w:hAnsi="Times New Roman" w:cs="Times New Roman"/>
          <w:sz w:val="28"/>
          <w:szCs w:val="28"/>
        </w:rPr>
        <w:t xml:space="preserve"> и формами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2)  соблюдение контрольных соотношений форм годовой бюджетной отчетности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476B">
        <w:rPr>
          <w:rFonts w:ascii="Times New Roman" w:hAnsi="Times New Roman" w:cs="Times New Roman"/>
          <w:sz w:val="28"/>
          <w:szCs w:val="28"/>
        </w:rPr>
        <w:t xml:space="preserve">) соблюдение сроков сдачи  годовой бюджетной отчетности                                          </w:t>
      </w:r>
    </w:p>
    <w:p w:rsidR="009B572E" w:rsidRPr="00795CE9" w:rsidRDefault="009B572E" w:rsidP="00677B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требований по заполнению  форм  годовой бюджетной отчетности</w:t>
      </w:r>
    </w:p>
    <w:p w:rsidR="00795CE9" w:rsidRPr="00C7461E" w:rsidRDefault="00795CE9" w:rsidP="00060235">
      <w:pPr>
        <w:autoSpaceDE w:val="0"/>
        <w:autoSpaceDN w:val="0"/>
        <w:adjustRightInd w:val="0"/>
        <w:spacing w:before="108" w:after="108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7461E">
        <w:rPr>
          <w:rFonts w:ascii="Times New Roman" w:hAnsi="Times New Roman" w:cs="Times New Roman"/>
          <w:bCs/>
          <w:sz w:val="28"/>
          <w:szCs w:val="28"/>
          <w:u w:val="single"/>
        </w:rPr>
        <w:t>В ходе проверки были  использованы</w:t>
      </w:r>
      <w:r w:rsidR="00417805" w:rsidRPr="00C7461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нормативные документы и </w:t>
      </w:r>
      <w:r w:rsidRPr="00C7461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документы проверяем</w:t>
      </w:r>
      <w:r w:rsidR="002D3FF4" w:rsidRPr="00C7461E">
        <w:rPr>
          <w:rFonts w:ascii="Times New Roman" w:hAnsi="Times New Roman" w:cs="Times New Roman"/>
          <w:bCs/>
          <w:sz w:val="28"/>
          <w:szCs w:val="28"/>
          <w:u w:val="single"/>
        </w:rPr>
        <w:t>ого</w:t>
      </w:r>
      <w:r w:rsidRPr="00C7461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учреждени</w:t>
      </w:r>
      <w:r w:rsidR="002D3FF4" w:rsidRPr="00C7461E">
        <w:rPr>
          <w:rFonts w:ascii="Times New Roman" w:hAnsi="Times New Roman" w:cs="Times New Roman"/>
          <w:bCs/>
          <w:sz w:val="28"/>
          <w:szCs w:val="28"/>
          <w:u w:val="single"/>
        </w:rPr>
        <w:t>я</w:t>
      </w:r>
      <w:r w:rsidRPr="00C7461E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D11CD" w:rsidRDefault="00417805" w:rsidP="00BA55C6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805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Бюджетный кодекс РФ</w:t>
      </w:r>
      <w:r w:rsidR="00DD11CD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17805" w:rsidRDefault="00DD11CD" w:rsidP="00BA55C6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Налоговый кодекс РФ</w:t>
      </w:r>
      <w:r w:rsidR="000E7D4E">
        <w:rPr>
          <w:rFonts w:ascii="Times New Roman" w:hAnsi="Times New Roman" w:cs="Times New Roman"/>
          <w:bCs/>
          <w:sz w:val="28"/>
          <w:szCs w:val="28"/>
        </w:rPr>
        <w:t>;</w:t>
      </w:r>
    </w:p>
    <w:p w:rsidR="00BA55C6" w:rsidRDefault="00417805" w:rsidP="00BA55C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D11CD">
        <w:rPr>
          <w:rFonts w:ascii="Times New Roman" w:hAnsi="Times New Roman" w:cs="Times New Roman"/>
          <w:bCs/>
          <w:sz w:val="28"/>
          <w:szCs w:val="28"/>
        </w:rPr>
        <w:t>И</w:t>
      </w:r>
      <w:r w:rsidR="00DD11CD" w:rsidRPr="00CE0C4A">
        <w:rPr>
          <w:rFonts w:ascii="Times New Roman" w:hAnsi="Times New Roman" w:cs="Times New Roman"/>
          <w:sz w:val="28"/>
          <w:szCs w:val="28"/>
        </w:rPr>
        <w:t>нструкци</w:t>
      </w:r>
      <w:r w:rsidR="00DD11CD">
        <w:rPr>
          <w:rFonts w:ascii="Times New Roman" w:hAnsi="Times New Roman" w:cs="Times New Roman"/>
          <w:sz w:val="28"/>
          <w:szCs w:val="28"/>
        </w:rPr>
        <w:t>я</w:t>
      </w:r>
      <w:r w:rsidR="00DD11CD" w:rsidRPr="00CE0C4A">
        <w:rPr>
          <w:rFonts w:ascii="Times New Roman" w:hAnsi="Times New Roman" w:cs="Times New Roman"/>
          <w:sz w:val="28"/>
          <w:szCs w:val="28"/>
        </w:rPr>
        <w:t xml:space="preserve"> 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</w:t>
      </w:r>
      <w:r w:rsidR="00C07BBE">
        <w:rPr>
          <w:rFonts w:ascii="Times New Roman" w:hAnsi="Times New Roman" w:cs="Times New Roman"/>
          <w:sz w:val="28"/>
          <w:szCs w:val="28"/>
        </w:rPr>
        <w:t>н, с изменениями и дополнениями, утв</w:t>
      </w:r>
      <w:r w:rsidR="000E7D4E">
        <w:rPr>
          <w:rFonts w:ascii="Times New Roman" w:hAnsi="Times New Roman" w:cs="Times New Roman"/>
          <w:sz w:val="28"/>
          <w:szCs w:val="28"/>
        </w:rPr>
        <w:t>.</w:t>
      </w:r>
      <w:r w:rsidR="00C07BBE">
        <w:rPr>
          <w:rFonts w:ascii="Times New Roman" w:hAnsi="Times New Roman" w:cs="Times New Roman"/>
          <w:sz w:val="28"/>
          <w:szCs w:val="28"/>
        </w:rPr>
        <w:t xml:space="preserve"> </w:t>
      </w:r>
      <w:r w:rsidR="000E7D4E">
        <w:rPr>
          <w:rFonts w:ascii="Times New Roman" w:hAnsi="Times New Roman" w:cs="Times New Roman"/>
          <w:sz w:val="28"/>
          <w:szCs w:val="28"/>
        </w:rPr>
        <w:t>п</w:t>
      </w:r>
      <w:r w:rsidR="00C07BBE" w:rsidRPr="00C07BBE">
        <w:rPr>
          <w:rFonts w:ascii="Times New Roman" w:hAnsi="Times New Roman" w:cs="Times New Roman"/>
          <w:sz w:val="28"/>
          <w:szCs w:val="28"/>
        </w:rPr>
        <w:t>риказ</w:t>
      </w:r>
      <w:r w:rsidR="00C07BBE">
        <w:rPr>
          <w:rFonts w:ascii="Times New Roman" w:hAnsi="Times New Roman" w:cs="Times New Roman"/>
          <w:sz w:val="28"/>
          <w:szCs w:val="28"/>
        </w:rPr>
        <w:t>ом</w:t>
      </w:r>
      <w:r w:rsidR="00C07BBE" w:rsidRPr="00C07BBE">
        <w:rPr>
          <w:rFonts w:ascii="Times New Roman" w:hAnsi="Times New Roman" w:cs="Times New Roman"/>
          <w:sz w:val="28"/>
          <w:szCs w:val="28"/>
        </w:rPr>
        <w:t xml:space="preserve"> Минфина России от 19 декабря 2014 г. N 157н</w:t>
      </w:r>
      <w:r w:rsidR="00DD11CD" w:rsidRPr="00CE0C4A">
        <w:rPr>
          <w:rFonts w:ascii="Times New Roman" w:hAnsi="Times New Roman" w:cs="Times New Roman"/>
          <w:sz w:val="28"/>
          <w:szCs w:val="28"/>
        </w:rPr>
        <w:t>)</w:t>
      </w:r>
      <w:r w:rsidR="00DD11CD">
        <w:rPr>
          <w:rFonts w:ascii="Times New Roman" w:hAnsi="Times New Roman" w:cs="Times New Roman"/>
          <w:sz w:val="28"/>
          <w:szCs w:val="28"/>
        </w:rPr>
        <w:t>;</w:t>
      </w:r>
      <w:r w:rsidR="001670B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337F" w:rsidRDefault="00C70493" w:rsidP="00BA55C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427B">
        <w:rPr>
          <w:rFonts w:ascii="Times New Roman" w:hAnsi="Times New Roman" w:cs="Times New Roman"/>
          <w:sz w:val="28"/>
          <w:szCs w:val="28"/>
        </w:rPr>
        <w:t>Приказ министерства КК от 29.12.2014 г. №487 «О составлении и сроках представления годовой отчетности</w:t>
      </w:r>
      <w:r w:rsidR="001670B9">
        <w:rPr>
          <w:rFonts w:ascii="Times New Roman" w:hAnsi="Times New Roman" w:cs="Times New Roman"/>
          <w:sz w:val="28"/>
          <w:szCs w:val="28"/>
        </w:rPr>
        <w:t xml:space="preserve"> </w:t>
      </w:r>
      <w:r w:rsidR="0002427B">
        <w:rPr>
          <w:rFonts w:ascii="Times New Roman" w:hAnsi="Times New Roman" w:cs="Times New Roman"/>
          <w:sz w:val="28"/>
          <w:szCs w:val="28"/>
        </w:rPr>
        <w:t xml:space="preserve"> об исполнении консолидированного бюджета КК и годовой сводной бухгалтерской отчетн</w:t>
      </w:r>
      <w:r w:rsidR="0051337F">
        <w:rPr>
          <w:rFonts w:ascii="Times New Roman" w:hAnsi="Times New Roman" w:cs="Times New Roman"/>
          <w:sz w:val="28"/>
          <w:szCs w:val="28"/>
        </w:rPr>
        <w:t>ости государственных (муниципал</w:t>
      </w:r>
      <w:r w:rsidR="0002427B">
        <w:rPr>
          <w:rFonts w:ascii="Times New Roman" w:hAnsi="Times New Roman" w:cs="Times New Roman"/>
          <w:sz w:val="28"/>
          <w:szCs w:val="28"/>
        </w:rPr>
        <w:t>ьных) бюджетных и автономных учреждений КК за 2014 года и утверждении состава и сроков представления квартальной, месячной отчетности в 2015 году"</w:t>
      </w:r>
      <w:r w:rsidR="0051337F">
        <w:rPr>
          <w:rFonts w:ascii="Times New Roman" w:hAnsi="Times New Roman" w:cs="Times New Roman"/>
          <w:sz w:val="28"/>
          <w:szCs w:val="28"/>
        </w:rPr>
        <w:t xml:space="preserve"> в составе девяти приложений;</w:t>
      </w:r>
    </w:p>
    <w:p w:rsidR="00ED5715" w:rsidRDefault="00ED5715" w:rsidP="00ED5715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t xml:space="preserve">- </w:t>
      </w:r>
      <w:r w:rsidRPr="00E83676">
        <w:rPr>
          <w:rFonts w:ascii="Times New Roman" w:hAnsi="Times New Roman" w:cs="Times New Roman"/>
          <w:sz w:val="28"/>
          <w:szCs w:val="28"/>
        </w:rPr>
        <w:t>Решение Совета от 14.11.2013г. № 479  Песчаного</w:t>
      </w:r>
      <w:r w:rsidRPr="007729E6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«Об утверждении Положения о бюджетном процессе в Песчаном сельском поселении Тбилисского района»;</w:t>
      </w:r>
      <w:r w:rsidRPr="00CE0C4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D5715" w:rsidRPr="00417805" w:rsidRDefault="00ED5715" w:rsidP="00ED5715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5CE9">
        <w:rPr>
          <w:rFonts w:ascii="Times New Roman" w:hAnsi="Times New Roman" w:cs="Times New Roman"/>
          <w:sz w:val="28"/>
          <w:szCs w:val="28"/>
        </w:rPr>
        <w:t>Годовой отчет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Песчаного</w:t>
      </w:r>
      <w:r w:rsidRPr="00795CE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795CE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95CE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              </w:t>
      </w:r>
    </w:p>
    <w:p w:rsidR="001C163C" w:rsidRDefault="00ED5715" w:rsidP="00ED571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43D">
        <w:rPr>
          <w:rFonts w:ascii="Times New Roman" w:hAnsi="Times New Roman" w:cs="Times New Roman"/>
          <w:sz w:val="28"/>
          <w:szCs w:val="28"/>
        </w:rPr>
        <w:t xml:space="preserve"> </w:t>
      </w:r>
      <w:r w:rsidRPr="009C743D">
        <w:rPr>
          <w:rFonts w:ascii="Times New Roman" w:hAnsi="Times New Roman" w:cs="Times New Roman"/>
          <w:sz w:val="28"/>
          <w:szCs w:val="28"/>
        </w:rPr>
        <w:tab/>
      </w:r>
      <w:r w:rsidRPr="009C743D">
        <w:rPr>
          <w:rFonts w:ascii="Times New Roman" w:hAnsi="Times New Roman" w:cs="Times New Roman"/>
          <w:sz w:val="28"/>
          <w:szCs w:val="28"/>
        </w:rPr>
        <w:tab/>
      </w:r>
      <w:r w:rsidRPr="009C743D">
        <w:rPr>
          <w:rFonts w:ascii="Times New Roman" w:hAnsi="Times New Roman" w:cs="Times New Roman"/>
          <w:sz w:val="28"/>
          <w:szCs w:val="28"/>
        </w:rPr>
        <w:tab/>
      </w:r>
    </w:p>
    <w:p w:rsidR="00795CE9" w:rsidRPr="00C7461E" w:rsidRDefault="001C163C" w:rsidP="00ED571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  <w:r w:rsidR="00B53D9B" w:rsidRPr="00C7461E">
        <w:rPr>
          <w:rFonts w:ascii="Times New Roman" w:hAnsi="Times New Roman" w:cs="Times New Roman"/>
          <w:sz w:val="28"/>
          <w:szCs w:val="28"/>
        </w:rPr>
        <w:t xml:space="preserve"> </w:t>
      </w:r>
      <w:r w:rsidR="009647C4" w:rsidRPr="00C7461E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95CE9" w:rsidRPr="00C7461E">
        <w:rPr>
          <w:rFonts w:ascii="Times New Roman" w:hAnsi="Times New Roman" w:cs="Times New Roman"/>
          <w:sz w:val="28"/>
          <w:szCs w:val="28"/>
          <w:u w:val="single"/>
        </w:rPr>
        <w:t xml:space="preserve"> ходе</w:t>
      </w:r>
      <w:r w:rsidR="009E5119" w:rsidRPr="00C7461E">
        <w:rPr>
          <w:rFonts w:ascii="Times New Roman" w:hAnsi="Times New Roman" w:cs="Times New Roman"/>
          <w:sz w:val="28"/>
          <w:szCs w:val="28"/>
          <w:u w:val="single"/>
        </w:rPr>
        <w:t xml:space="preserve"> внешней </w:t>
      </w:r>
      <w:r w:rsidR="00795CE9" w:rsidRPr="00C7461E">
        <w:rPr>
          <w:rFonts w:ascii="Times New Roman" w:hAnsi="Times New Roman" w:cs="Times New Roman"/>
          <w:sz w:val="28"/>
          <w:szCs w:val="28"/>
          <w:u w:val="single"/>
        </w:rPr>
        <w:t xml:space="preserve"> проверки   установлено: </w:t>
      </w:r>
    </w:p>
    <w:p w:rsidR="00712C72" w:rsidRPr="001C163C" w:rsidRDefault="00006544" w:rsidP="001C163C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bookmarkStart w:id="0" w:name="sub_1180"/>
      <w:r>
        <w:rPr>
          <w:rFonts w:ascii="Times New Roman" w:hAnsi="Times New Roman" w:cs="Times New Roman"/>
          <w:sz w:val="28"/>
          <w:szCs w:val="28"/>
        </w:rPr>
        <w:t>Песчаное</w:t>
      </w:r>
      <w:r w:rsidRPr="00795CE9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95CE9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E974FF" w:rsidRPr="001B095A">
        <w:rPr>
          <w:rFonts w:ascii="Times New Roman" w:hAnsi="Times New Roman" w:cs="Times New Roman"/>
          <w:sz w:val="28"/>
          <w:szCs w:val="28"/>
        </w:rPr>
        <w:t>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E974FF" w:rsidRPr="001B095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974FF" w:rsidRPr="001B095A">
        <w:rPr>
          <w:rFonts w:ascii="Times New Roman" w:hAnsi="Times New Roman" w:cs="Times New Roman"/>
          <w:sz w:val="28"/>
          <w:szCs w:val="28"/>
        </w:rPr>
        <w:t xml:space="preserve"> </w:t>
      </w:r>
      <w:r w:rsidR="009647C4" w:rsidRPr="001B095A">
        <w:rPr>
          <w:rFonts w:ascii="Times New Roman" w:hAnsi="Times New Roman" w:cs="Times New Roman"/>
          <w:sz w:val="28"/>
          <w:szCs w:val="28"/>
        </w:rPr>
        <w:t>представил</w:t>
      </w:r>
      <w:r w:rsidR="00E974FF" w:rsidRPr="001B095A">
        <w:rPr>
          <w:rFonts w:ascii="Times New Roman" w:hAnsi="Times New Roman" w:cs="Times New Roman"/>
          <w:sz w:val="28"/>
          <w:szCs w:val="28"/>
        </w:rPr>
        <w:t>о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 бюджетную отчетность</w:t>
      </w:r>
      <w:r w:rsidR="00677B80" w:rsidRPr="001B095A">
        <w:rPr>
          <w:rFonts w:ascii="Times New Roman" w:hAnsi="Times New Roman" w:cs="Times New Roman"/>
          <w:sz w:val="28"/>
          <w:szCs w:val="28"/>
        </w:rPr>
        <w:t xml:space="preserve"> </w:t>
      </w:r>
      <w:r w:rsidR="0028074B" w:rsidRPr="001B095A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="00423B5E">
        <w:rPr>
          <w:rFonts w:ascii="Times New Roman" w:hAnsi="Times New Roman" w:cs="Times New Roman"/>
          <w:sz w:val="28"/>
          <w:szCs w:val="28"/>
        </w:rPr>
        <w:t xml:space="preserve">в </w:t>
      </w:r>
      <w:r w:rsidR="0028074B" w:rsidRPr="001B095A">
        <w:rPr>
          <w:rFonts w:ascii="Times New Roman" w:hAnsi="Times New Roman" w:cs="Times New Roman"/>
          <w:sz w:val="28"/>
          <w:szCs w:val="28"/>
        </w:rPr>
        <w:t xml:space="preserve"> срок</w:t>
      </w:r>
      <w:r w:rsidR="00423B5E">
        <w:rPr>
          <w:rFonts w:ascii="Times New Roman" w:hAnsi="Times New Roman" w:cs="Times New Roman"/>
          <w:sz w:val="28"/>
          <w:szCs w:val="28"/>
        </w:rPr>
        <w:t>, установленный</w:t>
      </w:r>
      <w:r w:rsidR="00423B5E">
        <w:rPr>
          <w:rFonts w:ascii="Times New Roman" w:hAnsi="Times New Roman" w:cs="Times New Roman"/>
          <w:sz w:val="28"/>
          <w:szCs w:val="28"/>
        </w:rPr>
        <w:tab/>
        <w:t xml:space="preserve"> для</w:t>
      </w:r>
      <w:r w:rsidR="00273F8C">
        <w:rPr>
          <w:rFonts w:ascii="Times New Roman" w:hAnsi="Times New Roman" w:cs="Times New Roman"/>
          <w:sz w:val="28"/>
          <w:szCs w:val="28"/>
        </w:rPr>
        <w:tab/>
      </w:r>
      <w:r w:rsidR="00B53D9B">
        <w:rPr>
          <w:rFonts w:ascii="Times New Roman" w:hAnsi="Times New Roman" w:cs="Times New Roman"/>
          <w:sz w:val="28"/>
          <w:szCs w:val="28"/>
        </w:rPr>
        <w:t xml:space="preserve">сдачи </w:t>
      </w:r>
      <w:r w:rsidR="0028074B" w:rsidRPr="001B095A">
        <w:rPr>
          <w:rFonts w:ascii="Times New Roman" w:hAnsi="Times New Roman" w:cs="Times New Roman"/>
          <w:sz w:val="28"/>
          <w:szCs w:val="28"/>
        </w:rPr>
        <w:t>отчетности на проверку в КСП</w:t>
      </w:r>
      <w:r w:rsidR="001B095A">
        <w:rPr>
          <w:rFonts w:ascii="Times New Roman" w:hAnsi="Times New Roman" w:cs="Times New Roman"/>
          <w:sz w:val="28"/>
          <w:szCs w:val="28"/>
        </w:rPr>
        <w:t xml:space="preserve"> </w:t>
      </w:r>
      <w:r w:rsidR="00423B5E">
        <w:rPr>
          <w:rFonts w:ascii="Times New Roman" w:hAnsi="Times New Roman" w:cs="Times New Roman"/>
          <w:sz w:val="28"/>
          <w:szCs w:val="28"/>
        </w:rPr>
        <w:t xml:space="preserve">- </w:t>
      </w:r>
      <w:r w:rsidR="001B095A">
        <w:rPr>
          <w:rFonts w:ascii="Times New Roman" w:hAnsi="Times New Roman" w:cs="Times New Roman"/>
          <w:sz w:val="28"/>
          <w:szCs w:val="28"/>
        </w:rPr>
        <w:t>1</w:t>
      </w:r>
      <w:r w:rsidR="00423B5E">
        <w:rPr>
          <w:rFonts w:ascii="Times New Roman" w:hAnsi="Times New Roman" w:cs="Times New Roman"/>
          <w:sz w:val="28"/>
          <w:szCs w:val="28"/>
        </w:rPr>
        <w:t>1</w:t>
      </w:r>
      <w:r w:rsidR="001B095A">
        <w:rPr>
          <w:rFonts w:ascii="Times New Roman" w:hAnsi="Times New Roman" w:cs="Times New Roman"/>
          <w:sz w:val="28"/>
          <w:szCs w:val="28"/>
        </w:rPr>
        <w:t>.03.201</w:t>
      </w:r>
      <w:r w:rsidR="00423B5E">
        <w:rPr>
          <w:rFonts w:ascii="Times New Roman" w:hAnsi="Times New Roman" w:cs="Times New Roman"/>
          <w:sz w:val="28"/>
          <w:szCs w:val="28"/>
        </w:rPr>
        <w:t>5</w:t>
      </w:r>
      <w:r w:rsidR="001B095A">
        <w:rPr>
          <w:rFonts w:ascii="Times New Roman" w:hAnsi="Times New Roman" w:cs="Times New Roman"/>
          <w:sz w:val="28"/>
          <w:szCs w:val="28"/>
        </w:rPr>
        <w:t>г</w:t>
      </w:r>
      <w:r w:rsidR="004A41D8">
        <w:rPr>
          <w:rFonts w:ascii="Times New Roman" w:hAnsi="Times New Roman" w:cs="Times New Roman"/>
          <w:sz w:val="28"/>
          <w:szCs w:val="28"/>
        </w:rPr>
        <w:t>ода</w:t>
      </w:r>
      <w:r w:rsidR="001B095A">
        <w:rPr>
          <w:rFonts w:ascii="Times New Roman" w:hAnsi="Times New Roman" w:cs="Times New Roman"/>
          <w:sz w:val="28"/>
          <w:szCs w:val="28"/>
        </w:rPr>
        <w:t>.</w:t>
      </w:r>
      <w:bookmarkStart w:id="1" w:name="sub_1179"/>
      <w:r w:rsidR="003C2B4B" w:rsidRPr="003C2B4B">
        <w:rPr>
          <w:rFonts w:ascii="Times New Roman" w:hAnsi="Times New Roman" w:cs="Times New Roman"/>
          <w:sz w:val="28"/>
          <w:szCs w:val="28"/>
        </w:rPr>
        <w:t xml:space="preserve"> </w:t>
      </w:r>
      <w:r w:rsidR="003C2B4B">
        <w:rPr>
          <w:rFonts w:ascii="Times New Roman" w:hAnsi="Times New Roman" w:cs="Times New Roman"/>
          <w:sz w:val="28"/>
          <w:szCs w:val="28"/>
        </w:rPr>
        <w:t xml:space="preserve"> В</w:t>
      </w:r>
      <w:r w:rsidR="003C2B4B" w:rsidRPr="007E2F80">
        <w:rPr>
          <w:rFonts w:ascii="Times New Roman" w:hAnsi="Times New Roman" w:cs="Times New Roman"/>
          <w:sz w:val="28"/>
          <w:szCs w:val="28"/>
        </w:rPr>
        <w:t xml:space="preserve"> составе годовой бюджетной отчетности </w:t>
      </w:r>
      <w:r w:rsidR="003C2B4B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="003C2B4B" w:rsidRPr="007E2F80">
        <w:rPr>
          <w:rFonts w:ascii="Times New Roman" w:hAnsi="Times New Roman" w:cs="Times New Roman"/>
          <w:sz w:val="28"/>
          <w:szCs w:val="28"/>
        </w:rPr>
        <w:t>представлены</w:t>
      </w:r>
      <w:r w:rsidR="003C2B4B" w:rsidRPr="007E2F80">
        <w:rPr>
          <w:rFonts w:ascii="Arial" w:hAnsi="Arial" w:cs="Arial"/>
          <w:sz w:val="24"/>
          <w:szCs w:val="24"/>
        </w:rPr>
        <w:t>:</w:t>
      </w:r>
    </w:p>
    <w:tbl>
      <w:tblPr>
        <w:tblStyle w:val="a3"/>
        <w:tblW w:w="10490" w:type="dxa"/>
        <w:tblLayout w:type="fixed"/>
        <w:tblLook w:val="04A0" w:firstRow="1" w:lastRow="0" w:firstColumn="1" w:lastColumn="0" w:noHBand="0" w:noVBand="1"/>
      </w:tblPr>
      <w:tblGrid>
        <w:gridCol w:w="851"/>
        <w:gridCol w:w="6095"/>
        <w:gridCol w:w="1418"/>
        <w:gridCol w:w="992"/>
        <w:gridCol w:w="1134"/>
      </w:tblGrid>
      <w:tr w:rsidR="00EC318A" w:rsidTr="00EC318A">
        <w:tc>
          <w:tcPr>
            <w:tcW w:w="851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6095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Наименование форм</w:t>
            </w:r>
          </w:p>
        </w:tc>
        <w:tc>
          <w:tcPr>
            <w:tcW w:w="1418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992" w:type="dxa"/>
          </w:tcPr>
          <w:p w:rsidR="00EC318A" w:rsidRPr="002278E6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 +</w:t>
            </w:r>
          </w:p>
          <w:p w:rsidR="00EC318A" w:rsidRPr="002278E6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 –</w:t>
            </w:r>
          </w:p>
          <w:p w:rsidR="00EC318A" w:rsidRPr="002278E6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</w:p>
        </w:tc>
        <w:tc>
          <w:tcPr>
            <w:tcW w:w="1134" w:type="dxa"/>
          </w:tcPr>
          <w:p w:rsidR="00EC318A" w:rsidRPr="002278E6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Наличие+</w:t>
            </w:r>
          </w:p>
          <w:p w:rsidR="00EC318A" w:rsidRPr="002278E6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Отсутствие-</w:t>
            </w:r>
          </w:p>
          <w:p w:rsidR="00EC318A" w:rsidRPr="002278E6" w:rsidRDefault="00EC318A" w:rsidP="00EC2E75">
            <w:pPr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Заполненных реквизитов</w:t>
            </w:r>
          </w:p>
        </w:tc>
      </w:tr>
      <w:tr w:rsidR="00EC318A" w:rsidTr="00EC318A">
        <w:tc>
          <w:tcPr>
            <w:tcW w:w="851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Баланс</w:t>
            </w:r>
          </w:p>
        </w:tc>
        <w:tc>
          <w:tcPr>
            <w:tcW w:w="1418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 05031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Tr="00EC318A">
        <w:tc>
          <w:tcPr>
            <w:tcW w:w="851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418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 xml:space="preserve"> 0503110</w:t>
            </w:r>
          </w:p>
        </w:tc>
        <w:tc>
          <w:tcPr>
            <w:tcW w:w="992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Tr="00EC318A">
        <w:tc>
          <w:tcPr>
            <w:tcW w:w="851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5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финансовых результатах деятельности</w:t>
            </w:r>
          </w:p>
        </w:tc>
        <w:tc>
          <w:tcPr>
            <w:tcW w:w="1418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0503121</w:t>
            </w:r>
          </w:p>
        </w:tc>
        <w:tc>
          <w:tcPr>
            <w:tcW w:w="992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Tr="00EC318A">
        <w:tc>
          <w:tcPr>
            <w:tcW w:w="851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95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движении денежных средств</w:t>
            </w:r>
          </w:p>
        </w:tc>
        <w:tc>
          <w:tcPr>
            <w:tcW w:w="1418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0503123</w:t>
            </w:r>
          </w:p>
        </w:tc>
        <w:tc>
          <w:tcPr>
            <w:tcW w:w="992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Tr="00EC318A">
        <w:tc>
          <w:tcPr>
            <w:tcW w:w="851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95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федерального бюджета</w:t>
            </w:r>
          </w:p>
        </w:tc>
        <w:tc>
          <w:tcPr>
            <w:tcW w:w="1418" w:type="dxa"/>
          </w:tcPr>
          <w:p w:rsidR="00EC318A" w:rsidRPr="002F31D4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D7707">
              <w:rPr>
                <w:rFonts w:ascii="Times New Roman" w:hAnsi="Times New Roman" w:cs="Times New Roman"/>
                <w:sz w:val="26"/>
                <w:szCs w:val="26"/>
              </w:rPr>
              <w:t>0503324</w:t>
            </w:r>
          </w:p>
        </w:tc>
        <w:tc>
          <w:tcPr>
            <w:tcW w:w="992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Tr="00EC318A">
        <w:tc>
          <w:tcPr>
            <w:tcW w:w="851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095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краевого  бюджета</w:t>
            </w:r>
          </w:p>
        </w:tc>
        <w:tc>
          <w:tcPr>
            <w:tcW w:w="1418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0503324К</w:t>
            </w:r>
          </w:p>
        </w:tc>
        <w:tc>
          <w:tcPr>
            <w:tcW w:w="992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C318A" w:rsidTr="00EC318A">
        <w:tc>
          <w:tcPr>
            <w:tcW w:w="851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095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об исполнении  бюджета</w:t>
            </w:r>
          </w:p>
        </w:tc>
        <w:tc>
          <w:tcPr>
            <w:tcW w:w="1418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C318A" w:rsidTr="00EC318A">
        <w:tc>
          <w:tcPr>
            <w:tcW w:w="851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095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консолидируемым расчетам</w:t>
            </w:r>
          </w:p>
        </w:tc>
        <w:tc>
          <w:tcPr>
            <w:tcW w:w="1418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0503125</w:t>
            </w:r>
          </w:p>
        </w:tc>
        <w:tc>
          <w:tcPr>
            <w:tcW w:w="992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A14085" w:rsidRDefault="00EC318A" w:rsidP="00EC2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RPr="006F6053" w:rsidTr="00EC318A">
        <w:tc>
          <w:tcPr>
            <w:tcW w:w="851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Отчет о принятых бюджетных обязательствах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0503128</w:t>
            </w:r>
          </w:p>
        </w:tc>
        <w:tc>
          <w:tcPr>
            <w:tcW w:w="992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RPr="006F6053" w:rsidTr="00EC318A">
        <w:trPr>
          <w:trHeight w:val="649"/>
        </w:trPr>
        <w:tc>
          <w:tcPr>
            <w:tcW w:w="851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Пояснительная записка к отчету об исполнении консолидированного бюджета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составе следующих приложений: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0503160</w:t>
            </w:r>
          </w:p>
        </w:tc>
        <w:tc>
          <w:tcPr>
            <w:tcW w:w="992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RPr="006F6053" w:rsidTr="00EC318A">
        <w:trPr>
          <w:trHeight w:val="368"/>
        </w:trPr>
        <w:tc>
          <w:tcPr>
            <w:tcW w:w="851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 подведомственных учреждениях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0503161</w:t>
            </w:r>
          </w:p>
        </w:tc>
        <w:tc>
          <w:tcPr>
            <w:tcW w:w="992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RPr="006F6053" w:rsidTr="00EC318A">
        <w:tc>
          <w:tcPr>
            <w:tcW w:w="851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результатах деятельности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0503162</w:t>
            </w:r>
          </w:p>
        </w:tc>
        <w:tc>
          <w:tcPr>
            <w:tcW w:w="992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C318A" w:rsidRPr="006F6053" w:rsidTr="00EC318A">
        <w:tc>
          <w:tcPr>
            <w:tcW w:w="851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0503163</w:t>
            </w:r>
          </w:p>
        </w:tc>
        <w:tc>
          <w:tcPr>
            <w:tcW w:w="992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C318A" w:rsidRPr="006F6053" w:rsidTr="00EC318A">
        <w:tc>
          <w:tcPr>
            <w:tcW w:w="851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консолидированного бюджета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0503164</w:t>
            </w:r>
          </w:p>
        </w:tc>
        <w:tc>
          <w:tcPr>
            <w:tcW w:w="992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RPr="006F6053" w:rsidTr="00EC318A">
        <w:trPr>
          <w:trHeight w:val="393"/>
        </w:trPr>
        <w:tc>
          <w:tcPr>
            <w:tcW w:w="851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мероприятий в рамках целевых программ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0503166</w:t>
            </w:r>
          </w:p>
        </w:tc>
        <w:tc>
          <w:tcPr>
            <w:tcW w:w="992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RPr="006F6053" w:rsidTr="00EC318A">
        <w:trPr>
          <w:trHeight w:val="393"/>
        </w:trPr>
        <w:tc>
          <w:tcPr>
            <w:tcW w:w="851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целевых иностранных кредитах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0503167</w:t>
            </w:r>
          </w:p>
        </w:tc>
        <w:tc>
          <w:tcPr>
            <w:tcW w:w="992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C318A" w:rsidRPr="006F6053" w:rsidTr="00EC318A">
        <w:trPr>
          <w:trHeight w:val="393"/>
        </w:trPr>
        <w:tc>
          <w:tcPr>
            <w:tcW w:w="851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0503168</w:t>
            </w:r>
          </w:p>
        </w:tc>
        <w:tc>
          <w:tcPr>
            <w:tcW w:w="992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RPr="006F6053" w:rsidTr="00EC318A">
        <w:tc>
          <w:tcPr>
            <w:tcW w:w="851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по дебиторской и кредиторской задолженности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0503169</w:t>
            </w:r>
          </w:p>
        </w:tc>
        <w:tc>
          <w:tcPr>
            <w:tcW w:w="992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RPr="006F6053" w:rsidTr="00EC318A">
        <w:tc>
          <w:tcPr>
            <w:tcW w:w="851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финансовых вложениях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0503171</w:t>
            </w:r>
          </w:p>
        </w:tc>
        <w:tc>
          <w:tcPr>
            <w:tcW w:w="992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RPr="006F6053" w:rsidTr="00EC318A">
        <w:tc>
          <w:tcPr>
            <w:tcW w:w="851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государственном (муниципальном) долге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0503172</w:t>
            </w:r>
          </w:p>
        </w:tc>
        <w:tc>
          <w:tcPr>
            <w:tcW w:w="992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RPr="006F6053" w:rsidTr="00EC318A">
        <w:tc>
          <w:tcPr>
            <w:tcW w:w="851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изменении остатков валюты баланса консолидированного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пояснительная записка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0503173</w:t>
            </w:r>
          </w:p>
        </w:tc>
        <w:tc>
          <w:tcPr>
            <w:tcW w:w="992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RPr="006F6053" w:rsidTr="00EC318A">
        <w:tc>
          <w:tcPr>
            <w:tcW w:w="851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недостачах и хищениях денежных средств и материальных ценностей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0503176</w:t>
            </w:r>
          </w:p>
        </w:tc>
        <w:tc>
          <w:tcPr>
            <w:tcW w:w="992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C318A" w:rsidRPr="006F6053" w:rsidTr="00EC318A">
        <w:tc>
          <w:tcPr>
            <w:tcW w:w="851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использовании информационно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коммуникацион</w:t>
            </w: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ных технологий в консолидированном бюджете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0503177</w:t>
            </w:r>
          </w:p>
        </w:tc>
        <w:tc>
          <w:tcPr>
            <w:tcW w:w="992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RPr="006F6053" w:rsidTr="00EC318A">
        <w:tc>
          <w:tcPr>
            <w:tcW w:w="851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остатках денежных средств на счетах получателя бюджетных средств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0503178</w:t>
            </w:r>
          </w:p>
        </w:tc>
        <w:tc>
          <w:tcPr>
            <w:tcW w:w="992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C318A" w:rsidRPr="006F6053" w:rsidTr="00EC318A">
        <w:tc>
          <w:tcPr>
            <w:tcW w:w="851" w:type="dxa"/>
          </w:tcPr>
          <w:p w:rsidR="00EC318A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6095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книга</w:t>
            </w:r>
          </w:p>
        </w:tc>
        <w:tc>
          <w:tcPr>
            <w:tcW w:w="1418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0504072</w:t>
            </w:r>
          </w:p>
        </w:tc>
        <w:tc>
          <w:tcPr>
            <w:tcW w:w="992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C318A" w:rsidRPr="006F6053" w:rsidRDefault="00EC318A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4D5A56" w:rsidRPr="006F6053" w:rsidTr="00EC318A">
        <w:tc>
          <w:tcPr>
            <w:tcW w:w="851" w:type="dxa"/>
          </w:tcPr>
          <w:p w:rsidR="004D5A56" w:rsidRDefault="004D5A56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6095" w:type="dxa"/>
          </w:tcPr>
          <w:p w:rsidR="004D5A56" w:rsidRDefault="004D5A56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Распоряжение № 27-р от 25.11.14г. О проведении инвентаризации</w:t>
            </w:r>
          </w:p>
        </w:tc>
        <w:tc>
          <w:tcPr>
            <w:tcW w:w="1418" w:type="dxa"/>
          </w:tcPr>
          <w:p w:rsidR="004D5A56" w:rsidRDefault="004D5A56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D5A56" w:rsidRDefault="004D5A56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4D5A56" w:rsidRDefault="004D5A56" w:rsidP="00EC2E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bookmarkEnd w:id="1"/>
    </w:tbl>
    <w:p w:rsidR="00060235" w:rsidRDefault="00060235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3866" w:rsidRPr="007D62C9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2C9">
        <w:rPr>
          <w:rFonts w:ascii="Times New Roman" w:hAnsi="Times New Roman" w:cs="Times New Roman"/>
          <w:sz w:val="28"/>
          <w:szCs w:val="28"/>
        </w:rPr>
        <w:t>По причине отсутствия числовых значений</w:t>
      </w:r>
      <w:r w:rsidR="00060235" w:rsidRPr="007D62C9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 w:rsidRPr="007D62C9">
        <w:rPr>
          <w:rFonts w:ascii="Times New Roman" w:hAnsi="Times New Roman" w:cs="Times New Roman"/>
          <w:sz w:val="28"/>
          <w:szCs w:val="28"/>
        </w:rPr>
        <w:t>, в соответствии с</w:t>
      </w:r>
      <w:r w:rsidR="00060235" w:rsidRPr="007D62C9">
        <w:rPr>
          <w:rFonts w:ascii="Times New Roman" w:hAnsi="Times New Roman" w:cs="Times New Roman"/>
          <w:sz w:val="28"/>
          <w:szCs w:val="28"/>
        </w:rPr>
        <w:t xml:space="preserve"> </w:t>
      </w:r>
      <w:r w:rsidRPr="007D62C9">
        <w:rPr>
          <w:rFonts w:ascii="Times New Roman" w:hAnsi="Times New Roman" w:cs="Times New Roman"/>
          <w:sz w:val="28"/>
          <w:szCs w:val="28"/>
        </w:rPr>
        <w:t xml:space="preserve">п. 8 </w:t>
      </w:r>
      <w:r w:rsidR="00060235" w:rsidRPr="007D62C9">
        <w:rPr>
          <w:rFonts w:ascii="Times New Roman" w:hAnsi="Times New Roman" w:cs="Times New Roman"/>
          <w:sz w:val="28"/>
          <w:szCs w:val="28"/>
        </w:rPr>
        <w:t>Инструкции 191н</w:t>
      </w:r>
      <w:r w:rsidR="00C51FAA" w:rsidRPr="007D62C9">
        <w:rPr>
          <w:rFonts w:ascii="Times New Roman" w:hAnsi="Times New Roman" w:cs="Times New Roman"/>
          <w:sz w:val="28"/>
          <w:szCs w:val="28"/>
        </w:rPr>
        <w:t xml:space="preserve">, </w:t>
      </w:r>
      <w:r w:rsidRPr="007D62C9">
        <w:rPr>
          <w:rFonts w:ascii="Times New Roman" w:hAnsi="Times New Roman" w:cs="Times New Roman"/>
          <w:sz w:val="28"/>
          <w:szCs w:val="28"/>
        </w:rPr>
        <w:t xml:space="preserve"> в состав бюджетной отчетности  не вошли следующие формы: </w:t>
      </w:r>
    </w:p>
    <w:p w:rsidR="00C83866" w:rsidRPr="004D5A5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D62C9">
        <w:rPr>
          <w:rFonts w:ascii="Times New Roman" w:hAnsi="Times New Roman" w:cs="Times New Roman"/>
          <w:sz w:val="28"/>
          <w:szCs w:val="28"/>
        </w:rPr>
        <w:t>- Сведения о результатах деятельности (ф.0503162);</w:t>
      </w:r>
    </w:p>
    <w:p w:rsidR="00C83866" w:rsidRPr="007D62C9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2C9">
        <w:rPr>
          <w:rFonts w:ascii="Times New Roman" w:hAnsi="Times New Roman" w:cs="Times New Roman"/>
          <w:sz w:val="28"/>
          <w:szCs w:val="28"/>
        </w:rPr>
        <w:t>- Сведения об исполнении мероприятий в рамках целевых программ (ф.0503166);</w:t>
      </w:r>
    </w:p>
    <w:p w:rsidR="00C83866" w:rsidRPr="007D62C9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2C9">
        <w:rPr>
          <w:rFonts w:ascii="Times New Roman" w:hAnsi="Times New Roman" w:cs="Times New Roman"/>
          <w:sz w:val="28"/>
          <w:szCs w:val="28"/>
        </w:rPr>
        <w:t xml:space="preserve">- Сведения о целевых иностранных кредитах (ф.0503167); </w:t>
      </w:r>
    </w:p>
    <w:p w:rsidR="00C83866" w:rsidRPr="004D5A56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D62C9">
        <w:rPr>
          <w:rFonts w:ascii="Times New Roman" w:hAnsi="Times New Roman" w:cs="Times New Roman"/>
          <w:sz w:val="28"/>
          <w:szCs w:val="28"/>
        </w:rPr>
        <w:t xml:space="preserve">- Сведения о государственном муниципальном долге (ф00503172); </w:t>
      </w:r>
    </w:p>
    <w:p w:rsidR="00C83866" w:rsidRPr="007D62C9" w:rsidRDefault="00C83866" w:rsidP="00C8386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2C9">
        <w:rPr>
          <w:rFonts w:ascii="Times New Roman" w:hAnsi="Times New Roman" w:cs="Times New Roman"/>
          <w:sz w:val="28"/>
          <w:szCs w:val="28"/>
        </w:rPr>
        <w:t>- Сведения о недостачах и хищениях денежных средств и материальных ценностей (ф.0503176);</w:t>
      </w:r>
    </w:p>
    <w:p w:rsidR="0009552A" w:rsidRDefault="00DE4EE3" w:rsidP="00273F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2C9">
        <w:rPr>
          <w:rFonts w:ascii="Times New Roman" w:hAnsi="Times New Roman" w:cs="Times New Roman"/>
          <w:sz w:val="28"/>
          <w:szCs w:val="28"/>
        </w:rPr>
        <w:t>В соответствии с п. 7 Инструкции 191н, перед составлением годовой бюджетной отчетности должна быть проведена инвентаризация активов и обязательств</w:t>
      </w:r>
      <w:r w:rsidR="00593F06" w:rsidRPr="008D74B7">
        <w:rPr>
          <w:rFonts w:ascii="Times New Roman" w:hAnsi="Times New Roman" w:cs="Times New Roman"/>
          <w:sz w:val="28"/>
          <w:szCs w:val="28"/>
        </w:rPr>
        <w:t>.</w:t>
      </w:r>
      <w:r w:rsidR="007D62C9" w:rsidRPr="008D74B7">
        <w:rPr>
          <w:rFonts w:ascii="Times New Roman" w:hAnsi="Times New Roman" w:cs="Times New Roman"/>
          <w:sz w:val="28"/>
          <w:szCs w:val="28"/>
        </w:rPr>
        <w:t xml:space="preserve"> </w:t>
      </w:r>
      <w:r w:rsidR="00593F06" w:rsidRPr="008D74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62C9" w:rsidRPr="008D74B7">
        <w:rPr>
          <w:rFonts w:ascii="Times New Roman" w:hAnsi="Times New Roman" w:cs="Times New Roman"/>
          <w:sz w:val="28"/>
          <w:szCs w:val="28"/>
        </w:rPr>
        <w:t>Песчаным сельским поселением</w:t>
      </w:r>
      <w:r w:rsidR="00593F06" w:rsidRPr="008D74B7">
        <w:rPr>
          <w:rFonts w:ascii="Times New Roman" w:hAnsi="Times New Roman" w:cs="Times New Roman"/>
          <w:sz w:val="28"/>
          <w:szCs w:val="28"/>
        </w:rPr>
        <w:t xml:space="preserve"> </w:t>
      </w:r>
      <w:r w:rsidR="007D62C9" w:rsidRPr="008D74B7">
        <w:rPr>
          <w:rFonts w:ascii="Times New Roman" w:hAnsi="Times New Roman" w:cs="Times New Roman"/>
          <w:sz w:val="28"/>
          <w:szCs w:val="28"/>
        </w:rPr>
        <w:t>Тбилисского района</w:t>
      </w:r>
      <w:r w:rsidR="00071905" w:rsidRPr="008D74B7">
        <w:rPr>
          <w:rFonts w:ascii="Times New Roman" w:hAnsi="Times New Roman" w:cs="Times New Roman"/>
          <w:sz w:val="28"/>
          <w:szCs w:val="28"/>
        </w:rPr>
        <w:t xml:space="preserve"> </w:t>
      </w:r>
      <w:r w:rsidR="00593F06" w:rsidRPr="008D74B7">
        <w:rPr>
          <w:rFonts w:ascii="Times New Roman" w:hAnsi="Times New Roman" w:cs="Times New Roman"/>
          <w:sz w:val="28"/>
          <w:szCs w:val="28"/>
        </w:rPr>
        <w:t>издан</w:t>
      </w:r>
      <w:r w:rsidR="007D62C9" w:rsidRPr="008D74B7">
        <w:rPr>
          <w:rFonts w:ascii="Times New Roman" w:hAnsi="Times New Roman" w:cs="Times New Roman"/>
          <w:sz w:val="28"/>
          <w:szCs w:val="28"/>
        </w:rPr>
        <w:t>о</w:t>
      </w:r>
      <w:r w:rsidR="00593F06" w:rsidRPr="008D74B7">
        <w:rPr>
          <w:rFonts w:ascii="Times New Roman" w:hAnsi="Times New Roman" w:cs="Times New Roman"/>
          <w:sz w:val="28"/>
          <w:szCs w:val="28"/>
        </w:rPr>
        <w:t xml:space="preserve"> </w:t>
      </w:r>
      <w:r w:rsidR="007D62C9" w:rsidRPr="008D74B7">
        <w:rPr>
          <w:rFonts w:ascii="Times New Roman" w:hAnsi="Times New Roman" w:cs="Times New Roman"/>
          <w:sz w:val="28"/>
          <w:szCs w:val="28"/>
        </w:rPr>
        <w:t>распоряжение</w:t>
      </w:r>
      <w:r w:rsidR="00593F06" w:rsidRPr="008D74B7">
        <w:rPr>
          <w:rFonts w:ascii="Times New Roman" w:hAnsi="Times New Roman" w:cs="Times New Roman"/>
          <w:sz w:val="28"/>
          <w:szCs w:val="28"/>
        </w:rPr>
        <w:t xml:space="preserve"> от </w:t>
      </w:r>
      <w:r w:rsidR="00650148" w:rsidRPr="008D74B7">
        <w:rPr>
          <w:rFonts w:ascii="Times New Roman" w:hAnsi="Times New Roman" w:cs="Times New Roman"/>
          <w:sz w:val="28"/>
          <w:szCs w:val="28"/>
        </w:rPr>
        <w:t>25</w:t>
      </w:r>
      <w:r w:rsidR="00593F06" w:rsidRPr="008D74B7">
        <w:rPr>
          <w:rFonts w:ascii="Times New Roman" w:hAnsi="Times New Roman" w:cs="Times New Roman"/>
          <w:sz w:val="28"/>
          <w:szCs w:val="28"/>
        </w:rPr>
        <w:t>.1</w:t>
      </w:r>
      <w:r w:rsidR="00650148" w:rsidRPr="008D74B7">
        <w:rPr>
          <w:rFonts w:ascii="Times New Roman" w:hAnsi="Times New Roman" w:cs="Times New Roman"/>
          <w:sz w:val="28"/>
          <w:szCs w:val="28"/>
        </w:rPr>
        <w:t>1</w:t>
      </w:r>
      <w:r w:rsidR="00593F06" w:rsidRPr="008D74B7">
        <w:rPr>
          <w:rFonts w:ascii="Times New Roman" w:hAnsi="Times New Roman" w:cs="Times New Roman"/>
          <w:sz w:val="28"/>
          <w:szCs w:val="28"/>
        </w:rPr>
        <w:t>.2014 года №27</w:t>
      </w:r>
      <w:r w:rsidR="00650148" w:rsidRPr="008D74B7">
        <w:rPr>
          <w:rFonts w:ascii="Times New Roman" w:hAnsi="Times New Roman" w:cs="Times New Roman"/>
          <w:sz w:val="28"/>
          <w:szCs w:val="28"/>
        </w:rPr>
        <w:t>-р</w:t>
      </w:r>
      <w:r w:rsidR="00593F06" w:rsidRPr="008D74B7">
        <w:rPr>
          <w:rFonts w:ascii="Times New Roman" w:hAnsi="Times New Roman" w:cs="Times New Roman"/>
          <w:sz w:val="28"/>
          <w:szCs w:val="28"/>
        </w:rPr>
        <w:t xml:space="preserve"> «О </w:t>
      </w:r>
      <w:r w:rsidR="00650148" w:rsidRPr="008D74B7">
        <w:rPr>
          <w:rFonts w:ascii="Times New Roman" w:hAnsi="Times New Roman" w:cs="Times New Roman"/>
          <w:sz w:val="28"/>
          <w:szCs w:val="28"/>
        </w:rPr>
        <w:t>проведении</w:t>
      </w:r>
      <w:r w:rsidR="00593F06" w:rsidRPr="008D74B7">
        <w:rPr>
          <w:rFonts w:ascii="Times New Roman" w:hAnsi="Times New Roman" w:cs="Times New Roman"/>
          <w:sz w:val="28"/>
          <w:szCs w:val="28"/>
        </w:rPr>
        <w:t xml:space="preserve"> инвентаризации</w:t>
      </w:r>
      <w:r w:rsidR="00650148" w:rsidRPr="008D74B7">
        <w:rPr>
          <w:rFonts w:ascii="Times New Roman" w:hAnsi="Times New Roman" w:cs="Times New Roman"/>
          <w:sz w:val="28"/>
          <w:szCs w:val="28"/>
        </w:rPr>
        <w:t>»</w:t>
      </w:r>
      <w:r w:rsidR="00593F06" w:rsidRPr="008D74B7">
        <w:rPr>
          <w:rFonts w:ascii="Times New Roman" w:hAnsi="Times New Roman" w:cs="Times New Roman"/>
          <w:sz w:val="28"/>
          <w:szCs w:val="28"/>
        </w:rPr>
        <w:t xml:space="preserve"> </w:t>
      </w:r>
      <w:r w:rsidR="00071905" w:rsidRPr="008D74B7">
        <w:rPr>
          <w:rFonts w:ascii="Times New Roman" w:hAnsi="Times New Roman" w:cs="Times New Roman"/>
          <w:sz w:val="28"/>
          <w:szCs w:val="28"/>
        </w:rPr>
        <w:t xml:space="preserve">На основании  приказа, проведена годовая инвентаризация активов и обязательств по состоянию на 01.11.2014 г. </w:t>
      </w:r>
      <w:r w:rsidR="00650148" w:rsidRPr="008D74B7">
        <w:rPr>
          <w:rFonts w:ascii="Times New Roman" w:hAnsi="Times New Roman" w:cs="Times New Roman"/>
          <w:sz w:val="28"/>
          <w:szCs w:val="28"/>
        </w:rPr>
        <w:t xml:space="preserve"> Однако к </w:t>
      </w:r>
      <w:r w:rsidR="00A6164B" w:rsidRPr="008D74B7">
        <w:rPr>
          <w:rFonts w:ascii="Times New Roman" w:hAnsi="Times New Roman" w:cs="Times New Roman"/>
          <w:sz w:val="28"/>
          <w:szCs w:val="28"/>
        </w:rPr>
        <w:t>пояснительной записк</w:t>
      </w:r>
      <w:r w:rsidR="0035185E">
        <w:rPr>
          <w:rFonts w:ascii="Times New Roman" w:hAnsi="Times New Roman" w:cs="Times New Roman"/>
          <w:sz w:val="28"/>
          <w:szCs w:val="28"/>
        </w:rPr>
        <w:t>е</w:t>
      </w:r>
      <w:r w:rsidR="00A6164B" w:rsidRPr="008D74B7">
        <w:rPr>
          <w:rFonts w:ascii="Times New Roman" w:hAnsi="Times New Roman" w:cs="Times New Roman"/>
          <w:sz w:val="28"/>
          <w:szCs w:val="28"/>
        </w:rPr>
        <w:t xml:space="preserve"> формы 0503160,</w:t>
      </w:r>
      <w:r w:rsidR="0059784F" w:rsidRPr="008D74B7">
        <w:rPr>
          <w:rFonts w:ascii="Times New Roman" w:hAnsi="Times New Roman" w:cs="Times New Roman"/>
          <w:sz w:val="28"/>
          <w:szCs w:val="28"/>
        </w:rPr>
        <w:t xml:space="preserve"> </w:t>
      </w:r>
      <w:r w:rsidR="00650148" w:rsidRPr="008D74B7">
        <w:rPr>
          <w:rFonts w:ascii="Times New Roman" w:hAnsi="Times New Roman" w:cs="Times New Roman"/>
          <w:sz w:val="28"/>
          <w:szCs w:val="28"/>
        </w:rPr>
        <w:t>не предоставлена таблица №6 о</w:t>
      </w:r>
      <w:r w:rsidR="00071905" w:rsidRPr="008D74B7">
        <w:rPr>
          <w:rFonts w:ascii="Times New Roman" w:hAnsi="Times New Roman" w:cs="Times New Roman"/>
          <w:sz w:val="28"/>
          <w:szCs w:val="28"/>
        </w:rPr>
        <w:t xml:space="preserve"> проведении годовой инвента</w:t>
      </w:r>
      <w:r w:rsidR="00650148" w:rsidRPr="008D74B7">
        <w:rPr>
          <w:rFonts w:ascii="Times New Roman" w:hAnsi="Times New Roman" w:cs="Times New Roman"/>
          <w:sz w:val="28"/>
          <w:szCs w:val="28"/>
        </w:rPr>
        <w:t>ризации  материальных ценностей</w:t>
      </w:r>
      <w:r w:rsidR="004D5B8E" w:rsidRPr="008D74B7">
        <w:rPr>
          <w:rFonts w:ascii="Times New Roman" w:hAnsi="Times New Roman" w:cs="Times New Roman"/>
          <w:sz w:val="28"/>
          <w:szCs w:val="28"/>
        </w:rPr>
        <w:t xml:space="preserve">, что не предоставляется возможным сделать вывод о </w:t>
      </w:r>
      <w:r w:rsidR="00650148" w:rsidRPr="008D74B7">
        <w:rPr>
          <w:rFonts w:ascii="Times New Roman" w:hAnsi="Times New Roman" w:cs="Times New Roman"/>
          <w:sz w:val="28"/>
          <w:szCs w:val="28"/>
        </w:rPr>
        <w:t xml:space="preserve"> </w:t>
      </w:r>
      <w:r w:rsidR="00071905" w:rsidRPr="008D74B7">
        <w:rPr>
          <w:rFonts w:ascii="Times New Roman" w:hAnsi="Times New Roman" w:cs="Times New Roman"/>
          <w:sz w:val="28"/>
          <w:szCs w:val="28"/>
        </w:rPr>
        <w:t xml:space="preserve">  расхождени</w:t>
      </w:r>
      <w:r w:rsidR="004D5B8E" w:rsidRPr="008D74B7">
        <w:rPr>
          <w:rFonts w:ascii="Times New Roman" w:hAnsi="Times New Roman" w:cs="Times New Roman"/>
          <w:sz w:val="28"/>
          <w:szCs w:val="28"/>
        </w:rPr>
        <w:t>и</w:t>
      </w:r>
      <w:r w:rsidR="00071905" w:rsidRPr="008D74B7">
        <w:rPr>
          <w:rFonts w:ascii="Times New Roman" w:hAnsi="Times New Roman" w:cs="Times New Roman"/>
          <w:sz w:val="28"/>
          <w:szCs w:val="28"/>
        </w:rPr>
        <w:t xml:space="preserve"> с данными бухгалтерского учета</w:t>
      </w:r>
      <w:r w:rsidR="004D5B8E" w:rsidRPr="008D74B7">
        <w:rPr>
          <w:rFonts w:ascii="Times New Roman" w:hAnsi="Times New Roman" w:cs="Times New Roman"/>
          <w:sz w:val="28"/>
          <w:szCs w:val="28"/>
        </w:rPr>
        <w:t>, что ставит под сомнение</w:t>
      </w:r>
      <w:proofErr w:type="gramEnd"/>
      <w:r w:rsidR="004D5B8E" w:rsidRPr="008D74B7">
        <w:rPr>
          <w:rFonts w:ascii="Times New Roman" w:hAnsi="Times New Roman" w:cs="Times New Roman"/>
          <w:sz w:val="28"/>
          <w:szCs w:val="28"/>
        </w:rPr>
        <w:t xml:space="preserve"> итоги инвентаризации.</w:t>
      </w:r>
      <w:r w:rsidR="00071905" w:rsidRPr="008D74B7">
        <w:rPr>
          <w:rFonts w:ascii="Times New Roman" w:hAnsi="Times New Roman" w:cs="Times New Roman"/>
          <w:sz w:val="28"/>
          <w:szCs w:val="28"/>
        </w:rPr>
        <w:t xml:space="preserve"> </w:t>
      </w:r>
      <w:r w:rsidR="00D04F35" w:rsidRPr="008D74B7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992E89" w:rsidRDefault="001B095A" w:rsidP="0035185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ормы </w:t>
      </w:r>
      <w:r w:rsidR="0059576C" w:rsidRPr="001B095A">
        <w:rPr>
          <w:rFonts w:ascii="Times New Roman" w:hAnsi="Times New Roman" w:cs="Times New Roman"/>
          <w:sz w:val="28"/>
          <w:szCs w:val="28"/>
        </w:rPr>
        <w:t xml:space="preserve">годовой отчетности  </w:t>
      </w:r>
      <w:r w:rsidR="00707122" w:rsidRPr="001B095A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r w:rsidR="0029524D" w:rsidRPr="00CB5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264.1</w:t>
      </w:r>
      <w:r w:rsidR="00CB4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264.3</w:t>
      </w:r>
      <w:r w:rsidR="0029524D" w:rsidRPr="00CB5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3F8C">
        <w:rPr>
          <w:rFonts w:ascii="Times New Roman" w:hAnsi="Times New Roman" w:cs="Times New Roman"/>
          <w:sz w:val="28"/>
          <w:szCs w:val="28"/>
        </w:rPr>
        <w:t xml:space="preserve">Бюджетного кодекса РФ и 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инструкции №191н, </w:t>
      </w:r>
      <w:r w:rsidR="00707122" w:rsidRPr="001B095A">
        <w:rPr>
          <w:rFonts w:ascii="Times New Roman" w:hAnsi="Times New Roman" w:cs="Times New Roman"/>
          <w:sz w:val="28"/>
          <w:szCs w:val="28"/>
        </w:rPr>
        <w:t xml:space="preserve"> </w:t>
      </w:r>
      <w:r w:rsidR="00795CE9" w:rsidRPr="001B095A">
        <w:rPr>
          <w:rFonts w:ascii="Times New Roman" w:hAnsi="Times New Roman" w:cs="Times New Roman"/>
          <w:sz w:val="28"/>
          <w:szCs w:val="28"/>
        </w:rPr>
        <w:t xml:space="preserve">подписаны </w:t>
      </w:r>
      <w:r w:rsidR="00710E86">
        <w:rPr>
          <w:rFonts w:ascii="Times New Roman" w:hAnsi="Times New Roman" w:cs="Times New Roman"/>
          <w:sz w:val="28"/>
          <w:szCs w:val="28"/>
        </w:rPr>
        <w:t>главой поселения и главным бухгалтером</w:t>
      </w:r>
      <w:r w:rsidR="000938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5CE9" w:rsidRPr="001B095A" w:rsidRDefault="00A47DFE" w:rsidP="0035185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DFE">
        <w:rPr>
          <w:rFonts w:ascii="Times New Roman" w:hAnsi="Times New Roman" w:cs="Times New Roman"/>
          <w:sz w:val="28"/>
          <w:szCs w:val="28"/>
        </w:rPr>
        <w:t>Бюджетная отчетность составл</w:t>
      </w:r>
      <w:r>
        <w:rPr>
          <w:rFonts w:ascii="Times New Roman" w:hAnsi="Times New Roman" w:cs="Times New Roman"/>
          <w:sz w:val="28"/>
          <w:szCs w:val="28"/>
        </w:rPr>
        <w:t>ена</w:t>
      </w:r>
      <w:r w:rsidRPr="00A47DFE">
        <w:rPr>
          <w:rFonts w:ascii="Times New Roman" w:hAnsi="Times New Roman" w:cs="Times New Roman"/>
          <w:sz w:val="28"/>
          <w:szCs w:val="28"/>
        </w:rPr>
        <w:t xml:space="preserve"> нарастающим итогом с начала года в рублях с точностью до второго десятичного знака после запятой</w:t>
      </w:r>
      <w:r>
        <w:rPr>
          <w:rFonts w:ascii="Times New Roman" w:hAnsi="Times New Roman" w:cs="Times New Roman"/>
          <w:sz w:val="28"/>
          <w:szCs w:val="28"/>
        </w:rPr>
        <w:t xml:space="preserve">, что соответствует п. 9 </w:t>
      </w:r>
      <w:r w:rsidRPr="00A47DFE">
        <w:rPr>
          <w:rFonts w:ascii="Times New Roman" w:hAnsi="Times New Roman" w:cs="Times New Roman"/>
          <w:sz w:val="28"/>
          <w:szCs w:val="28"/>
        </w:rPr>
        <w:t>Инструкции 191н.</w:t>
      </w:r>
    </w:p>
    <w:p w:rsidR="002D0049" w:rsidRDefault="003A426E" w:rsidP="0035185E">
      <w:pPr>
        <w:suppressAutoHyphens/>
        <w:spacing w:after="0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ходе проверки п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роведена сверка показателей баланса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B031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 главной книгой ф</w:t>
      </w:r>
      <w:r w:rsidR="009647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2D00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  <w:r w:rsidR="00AE2D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09552A" w:rsidRDefault="0009552A" w:rsidP="0035185E">
      <w:pPr>
        <w:suppressAutoHyphens/>
        <w:spacing w:after="0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09552A" w:rsidRDefault="0009552A" w:rsidP="0035185E">
      <w:pPr>
        <w:suppressAutoHyphens/>
        <w:spacing w:after="0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E4265" w:rsidRDefault="008E4265" w:rsidP="0035185E">
      <w:pPr>
        <w:suppressAutoHyphens/>
        <w:spacing w:after="0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0F01E5" w:rsidRDefault="000F01E5" w:rsidP="00AE2D70">
      <w:pPr>
        <w:suppressAutoHyphens/>
        <w:spacing w:after="0" w:line="240" w:lineRule="auto"/>
        <w:ind w:right="-471"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1116"/>
        <w:gridCol w:w="1367"/>
        <w:gridCol w:w="1289"/>
        <w:gridCol w:w="1366"/>
        <w:gridCol w:w="1361"/>
        <w:gridCol w:w="1153"/>
        <w:gridCol w:w="928"/>
        <w:gridCol w:w="1053"/>
      </w:tblGrid>
      <w:tr w:rsidR="00AF1447" w:rsidRPr="0061648B" w:rsidTr="00EC2E75">
        <w:tc>
          <w:tcPr>
            <w:tcW w:w="823" w:type="dxa"/>
            <w:vMerge w:val="restart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lastRenderedPageBreak/>
              <w:t>№</w:t>
            </w:r>
          </w:p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п/п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Номер </w:t>
            </w:r>
          </w:p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счета</w:t>
            </w:r>
          </w:p>
        </w:tc>
        <w:tc>
          <w:tcPr>
            <w:tcW w:w="2656" w:type="dxa"/>
            <w:gridSpan w:val="2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По данным</w:t>
            </w:r>
          </w:p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баланса</w:t>
            </w:r>
          </w:p>
        </w:tc>
        <w:tc>
          <w:tcPr>
            <w:tcW w:w="2727" w:type="dxa"/>
            <w:gridSpan w:val="2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По данным </w:t>
            </w:r>
          </w:p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Главной книги</w:t>
            </w:r>
          </w:p>
        </w:tc>
        <w:tc>
          <w:tcPr>
            <w:tcW w:w="2081" w:type="dxa"/>
            <w:gridSpan w:val="2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Расхождение</w:t>
            </w:r>
          </w:p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Данных -</w:t>
            </w:r>
            <w:proofErr w:type="gramStart"/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 ,</w:t>
            </w:r>
            <w:proofErr w:type="gramEnd"/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 +</w:t>
            </w:r>
          </w:p>
        </w:tc>
        <w:tc>
          <w:tcPr>
            <w:tcW w:w="1053" w:type="dxa"/>
            <w:vMerge w:val="restart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Причины </w:t>
            </w:r>
          </w:p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Расхож-</w:t>
            </w:r>
          </w:p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proofErr w:type="spellStart"/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дений</w:t>
            </w:r>
            <w:proofErr w:type="spellEnd"/>
          </w:p>
        </w:tc>
      </w:tr>
      <w:tr w:rsidR="00AF1447" w:rsidRPr="0061648B" w:rsidTr="00EC2E75">
        <w:tc>
          <w:tcPr>
            <w:tcW w:w="823" w:type="dxa"/>
            <w:vMerge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367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289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36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361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186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053" w:type="dxa"/>
            <w:vMerge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</w:tr>
      <w:tr w:rsidR="00AF1447" w:rsidRPr="0061648B" w:rsidTr="00EC2E75">
        <w:tc>
          <w:tcPr>
            <w:tcW w:w="82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3</w:t>
            </w:r>
          </w:p>
        </w:tc>
        <w:tc>
          <w:tcPr>
            <w:tcW w:w="1289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4</w:t>
            </w:r>
          </w:p>
        </w:tc>
        <w:tc>
          <w:tcPr>
            <w:tcW w:w="136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5</w:t>
            </w:r>
          </w:p>
        </w:tc>
        <w:tc>
          <w:tcPr>
            <w:tcW w:w="1361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6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7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8</w:t>
            </w:r>
          </w:p>
        </w:tc>
        <w:tc>
          <w:tcPr>
            <w:tcW w:w="105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9</w:t>
            </w:r>
          </w:p>
        </w:tc>
      </w:tr>
      <w:tr w:rsidR="00AF1447" w:rsidRPr="0061648B" w:rsidTr="00EC2E75">
        <w:tc>
          <w:tcPr>
            <w:tcW w:w="82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Cs/>
                <w:lang w:eastAsia="ar-SA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61648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010100000</w:t>
            </w:r>
          </w:p>
        </w:tc>
        <w:tc>
          <w:tcPr>
            <w:tcW w:w="1367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1821775,44</w:t>
            </w:r>
          </w:p>
        </w:tc>
        <w:tc>
          <w:tcPr>
            <w:tcW w:w="1289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2014075,44</w:t>
            </w:r>
          </w:p>
        </w:tc>
        <w:tc>
          <w:tcPr>
            <w:tcW w:w="136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1821775,44</w:t>
            </w:r>
          </w:p>
        </w:tc>
        <w:tc>
          <w:tcPr>
            <w:tcW w:w="1361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2014075,44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61648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61648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AF1447" w:rsidRPr="0061648B" w:rsidTr="00EC2E75">
        <w:tc>
          <w:tcPr>
            <w:tcW w:w="82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Cs/>
                <w:lang w:eastAsia="ar-SA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61648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010400000</w:t>
            </w:r>
          </w:p>
        </w:tc>
        <w:tc>
          <w:tcPr>
            <w:tcW w:w="1367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1363809,82</w:t>
            </w:r>
          </w:p>
        </w:tc>
        <w:tc>
          <w:tcPr>
            <w:tcW w:w="1289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1732608,03</w:t>
            </w:r>
          </w:p>
        </w:tc>
        <w:tc>
          <w:tcPr>
            <w:tcW w:w="136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1363809,82</w:t>
            </w:r>
          </w:p>
        </w:tc>
        <w:tc>
          <w:tcPr>
            <w:tcW w:w="1361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1732608,03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AF1447" w:rsidRPr="0061648B" w:rsidTr="00EC2E75">
        <w:tc>
          <w:tcPr>
            <w:tcW w:w="82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Cs/>
                <w:lang w:eastAsia="ar-SA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61648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010500000</w:t>
            </w:r>
          </w:p>
        </w:tc>
        <w:tc>
          <w:tcPr>
            <w:tcW w:w="1367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124357,82</w:t>
            </w:r>
          </w:p>
        </w:tc>
        <w:tc>
          <w:tcPr>
            <w:tcW w:w="1289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121529,01</w:t>
            </w:r>
          </w:p>
        </w:tc>
        <w:tc>
          <w:tcPr>
            <w:tcW w:w="136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124357,82</w:t>
            </w:r>
          </w:p>
        </w:tc>
        <w:tc>
          <w:tcPr>
            <w:tcW w:w="1361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121529,01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AF1447" w:rsidRPr="0061648B" w:rsidTr="00EC2E75">
        <w:tc>
          <w:tcPr>
            <w:tcW w:w="82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Cs/>
                <w:lang w:eastAsia="ar-SA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61648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010800000</w:t>
            </w:r>
          </w:p>
        </w:tc>
        <w:tc>
          <w:tcPr>
            <w:tcW w:w="1367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6323224,43</w:t>
            </w:r>
          </w:p>
        </w:tc>
        <w:tc>
          <w:tcPr>
            <w:tcW w:w="1289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7051066,13</w:t>
            </w:r>
          </w:p>
        </w:tc>
        <w:tc>
          <w:tcPr>
            <w:tcW w:w="136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6323224,43</w:t>
            </w:r>
          </w:p>
        </w:tc>
        <w:tc>
          <w:tcPr>
            <w:tcW w:w="1361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7051066,13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AF1447" w:rsidRPr="0061648B" w:rsidTr="00EC2E75">
        <w:tc>
          <w:tcPr>
            <w:tcW w:w="82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Cs/>
                <w:lang w:eastAsia="ar-SA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61648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020100000</w:t>
            </w:r>
          </w:p>
        </w:tc>
        <w:tc>
          <w:tcPr>
            <w:tcW w:w="1367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740864,93</w:t>
            </w:r>
          </w:p>
        </w:tc>
        <w:tc>
          <w:tcPr>
            <w:tcW w:w="1289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1618516,36</w:t>
            </w:r>
          </w:p>
        </w:tc>
        <w:tc>
          <w:tcPr>
            <w:tcW w:w="136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740864,93</w:t>
            </w:r>
          </w:p>
        </w:tc>
        <w:tc>
          <w:tcPr>
            <w:tcW w:w="1361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1618516,36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AF1447" w:rsidRPr="0061648B" w:rsidTr="00EC2E75">
        <w:tc>
          <w:tcPr>
            <w:tcW w:w="82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Cs/>
                <w:lang w:eastAsia="ar-SA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61648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020200000</w:t>
            </w:r>
          </w:p>
        </w:tc>
        <w:tc>
          <w:tcPr>
            <w:tcW w:w="1367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9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6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61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AF1447" w:rsidRPr="0061648B" w:rsidTr="00EC2E75">
        <w:tc>
          <w:tcPr>
            <w:tcW w:w="82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Cs/>
                <w:lang w:eastAsia="ar-SA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020400000</w:t>
            </w:r>
          </w:p>
        </w:tc>
        <w:tc>
          <w:tcPr>
            <w:tcW w:w="1367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15916649,99</w:t>
            </w:r>
          </w:p>
        </w:tc>
        <w:tc>
          <w:tcPr>
            <w:tcW w:w="1289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15930529,99</w:t>
            </w:r>
          </w:p>
        </w:tc>
        <w:tc>
          <w:tcPr>
            <w:tcW w:w="136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15916649,99</w:t>
            </w:r>
          </w:p>
        </w:tc>
        <w:tc>
          <w:tcPr>
            <w:tcW w:w="1361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15930529,99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AF1447" w:rsidRPr="0061648B" w:rsidTr="00EC2E75">
        <w:tc>
          <w:tcPr>
            <w:tcW w:w="82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61648B">
              <w:rPr>
                <w:rFonts w:ascii="Calibri" w:eastAsia="Calibri" w:hAnsi="Calibri" w:cs="Times New Roman"/>
                <w:bCs/>
                <w:lang w:eastAsia="ar-SA"/>
              </w:rPr>
              <w:t>8</w:t>
            </w:r>
          </w:p>
        </w:tc>
        <w:tc>
          <w:tcPr>
            <w:tcW w:w="1116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61648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020500000</w:t>
            </w:r>
          </w:p>
        </w:tc>
        <w:tc>
          <w:tcPr>
            <w:tcW w:w="1367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395941,12</w:t>
            </w:r>
          </w:p>
        </w:tc>
        <w:tc>
          <w:tcPr>
            <w:tcW w:w="1289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-927467,73</w:t>
            </w:r>
          </w:p>
        </w:tc>
        <w:tc>
          <w:tcPr>
            <w:tcW w:w="136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395941,12</w:t>
            </w:r>
          </w:p>
        </w:tc>
        <w:tc>
          <w:tcPr>
            <w:tcW w:w="1361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-927467,73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AF1447" w:rsidRPr="002A6AEF" w:rsidTr="00EC2E75">
        <w:tc>
          <w:tcPr>
            <w:tcW w:w="82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9</w:t>
            </w:r>
          </w:p>
        </w:tc>
        <w:tc>
          <w:tcPr>
            <w:tcW w:w="1116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301</w:t>
            </w: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367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50000</w:t>
            </w:r>
          </w:p>
        </w:tc>
        <w:tc>
          <w:tcPr>
            <w:tcW w:w="1289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6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50000</w:t>
            </w:r>
          </w:p>
        </w:tc>
        <w:tc>
          <w:tcPr>
            <w:tcW w:w="1361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AF1447" w:rsidRPr="002A6AEF" w:rsidTr="00EC2E75">
        <w:tc>
          <w:tcPr>
            <w:tcW w:w="82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10</w:t>
            </w:r>
          </w:p>
        </w:tc>
        <w:tc>
          <w:tcPr>
            <w:tcW w:w="1116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030200000</w:t>
            </w:r>
          </w:p>
        </w:tc>
        <w:tc>
          <w:tcPr>
            <w:tcW w:w="1367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541511,0</w:t>
            </w:r>
          </w:p>
        </w:tc>
        <w:tc>
          <w:tcPr>
            <w:tcW w:w="1289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9046,97</w:t>
            </w:r>
          </w:p>
        </w:tc>
        <w:tc>
          <w:tcPr>
            <w:tcW w:w="136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541511,0</w:t>
            </w:r>
          </w:p>
        </w:tc>
        <w:tc>
          <w:tcPr>
            <w:tcW w:w="1361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9046,97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F1447" w:rsidRPr="002A6AEF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green"/>
                <w:lang w:eastAsia="ar-SA"/>
              </w:rPr>
            </w:pPr>
          </w:p>
        </w:tc>
      </w:tr>
      <w:tr w:rsidR="00AF1447" w:rsidRPr="002A6AEF" w:rsidTr="00EC2E75">
        <w:trPr>
          <w:trHeight w:val="662"/>
        </w:trPr>
        <w:tc>
          <w:tcPr>
            <w:tcW w:w="823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11</w:t>
            </w:r>
          </w:p>
        </w:tc>
        <w:tc>
          <w:tcPr>
            <w:tcW w:w="1116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040100000</w:t>
            </w:r>
          </w:p>
        </w:tc>
        <w:tc>
          <w:tcPr>
            <w:tcW w:w="1367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19130567,59</w:t>
            </w:r>
          </w:p>
        </w:tc>
        <w:tc>
          <w:tcPr>
            <w:tcW w:w="1289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19452537,95</w:t>
            </w:r>
          </w:p>
        </w:tc>
        <w:tc>
          <w:tcPr>
            <w:tcW w:w="1366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19130567,59</w:t>
            </w:r>
          </w:p>
        </w:tc>
        <w:tc>
          <w:tcPr>
            <w:tcW w:w="1361" w:type="dxa"/>
            <w:shd w:val="clear" w:color="auto" w:fill="auto"/>
          </w:tcPr>
          <w:p w:rsidR="00AF1447" w:rsidRPr="0061648B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19452537,95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48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F1447" w:rsidRPr="002A6AEF" w:rsidRDefault="00AF1447" w:rsidP="00EC2E7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green"/>
                <w:lang w:eastAsia="ar-SA"/>
              </w:rPr>
            </w:pPr>
          </w:p>
        </w:tc>
      </w:tr>
      <w:tr w:rsidR="00AF1447" w:rsidRPr="002A6AEF" w:rsidTr="00EC2E75">
        <w:trPr>
          <w:trHeight w:val="662"/>
        </w:trPr>
        <w:tc>
          <w:tcPr>
            <w:tcW w:w="823" w:type="dxa"/>
            <w:shd w:val="clear" w:color="auto" w:fill="auto"/>
          </w:tcPr>
          <w:p w:rsidR="00AF1447" w:rsidRDefault="00AF1447" w:rsidP="00EC2E75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12</w:t>
            </w:r>
          </w:p>
        </w:tc>
        <w:tc>
          <w:tcPr>
            <w:tcW w:w="1116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040200000</w:t>
            </w:r>
          </w:p>
        </w:tc>
        <w:tc>
          <w:tcPr>
            <w:tcW w:w="1367" w:type="dxa"/>
            <w:shd w:val="clear" w:color="auto" w:fill="auto"/>
          </w:tcPr>
          <w:p w:rsidR="00AF1447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265906,93</w:t>
            </w:r>
          </w:p>
        </w:tc>
        <w:tc>
          <w:tcPr>
            <w:tcW w:w="1289" w:type="dxa"/>
            <w:shd w:val="clear" w:color="auto" w:fill="auto"/>
          </w:tcPr>
          <w:p w:rsidR="00AF1447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265906,93</w:t>
            </w:r>
          </w:p>
        </w:tc>
        <w:tc>
          <w:tcPr>
            <w:tcW w:w="1366" w:type="dxa"/>
            <w:shd w:val="clear" w:color="auto" w:fill="auto"/>
          </w:tcPr>
          <w:p w:rsidR="00AF1447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265906,93</w:t>
            </w:r>
          </w:p>
        </w:tc>
        <w:tc>
          <w:tcPr>
            <w:tcW w:w="1361" w:type="dxa"/>
            <w:shd w:val="clear" w:color="auto" w:fill="auto"/>
          </w:tcPr>
          <w:p w:rsidR="00AF1447" w:rsidRDefault="00AF1447" w:rsidP="00EC2E75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265906,93</w:t>
            </w:r>
          </w:p>
        </w:tc>
        <w:tc>
          <w:tcPr>
            <w:tcW w:w="1153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F1447" w:rsidRPr="0061648B" w:rsidRDefault="00AF1447" w:rsidP="00EC2E75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F1447" w:rsidRPr="002A6AEF" w:rsidRDefault="00AF1447" w:rsidP="00EC2E7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green"/>
                <w:lang w:eastAsia="ar-SA"/>
              </w:rPr>
            </w:pPr>
          </w:p>
        </w:tc>
      </w:tr>
    </w:tbl>
    <w:p w:rsidR="003A426E" w:rsidRDefault="003A426E" w:rsidP="003A426E">
      <w:pPr>
        <w:suppressAutoHyphens/>
        <w:spacing w:after="0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647C4" w:rsidRDefault="00B90AE2" w:rsidP="003A426E">
      <w:pPr>
        <w:suppressAutoHyphens/>
        <w:spacing w:after="0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сверки установлено, что баланс составлен на основании данных главной книги, что соответствует требованиям </w:t>
      </w:r>
      <w:r w:rsidR="008B27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п.7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Инструкции № 191н.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</w:t>
      </w:r>
    </w:p>
    <w:p w:rsidR="00E95618" w:rsidRDefault="009647C4" w:rsidP="003A426E">
      <w:pPr>
        <w:suppressAutoHyphens/>
        <w:spacing w:after="0"/>
        <w:ind w:right="-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E956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Проверка к</w:t>
      </w:r>
      <w:r w:rsidR="00E95618" w:rsidRPr="00E95618">
        <w:rPr>
          <w:rFonts w:ascii="Times New Roman" w:hAnsi="Times New Roman" w:cs="Times New Roman"/>
          <w:bCs/>
          <w:sz w:val="28"/>
          <w:szCs w:val="28"/>
        </w:rPr>
        <w:t>онтрольны</w:t>
      </w:r>
      <w:r w:rsidR="00E95618">
        <w:rPr>
          <w:rFonts w:ascii="Times New Roman" w:hAnsi="Times New Roman" w:cs="Times New Roman"/>
          <w:bCs/>
          <w:sz w:val="28"/>
          <w:szCs w:val="28"/>
        </w:rPr>
        <w:t>х соотношений</w:t>
      </w:r>
      <w:r w:rsidR="00E95618" w:rsidRPr="00E95618">
        <w:rPr>
          <w:rFonts w:ascii="Times New Roman" w:hAnsi="Times New Roman" w:cs="Times New Roman"/>
          <w:bCs/>
          <w:sz w:val="28"/>
          <w:szCs w:val="28"/>
        </w:rPr>
        <w:t xml:space="preserve"> между показателями форм бюджетной отчетности  </w:t>
      </w:r>
      <w:r w:rsidR="0010435C">
        <w:rPr>
          <w:rFonts w:ascii="Times New Roman" w:hAnsi="Times New Roman" w:cs="Times New Roman"/>
          <w:bCs/>
          <w:sz w:val="28"/>
          <w:szCs w:val="28"/>
        </w:rPr>
        <w:t>Песчаного сельского поселения</w:t>
      </w:r>
      <w:r w:rsidR="00BF47E3" w:rsidRPr="00677B80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0435C">
        <w:rPr>
          <w:rFonts w:ascii="Times New Roman" w:hAnsi="Times New Roman" w:cs="Times New Roman"/>
          <w:sz w:val="28"/>
          <w:szCs w:val="28"/>
        </w:rPr>
        <w:t>ого</w:t>
      </w:r>
      <w:r w:rsidR="00BF47E3"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79413F">
        <w:rPr>
          <w:rFonts w:ascii="Times New Roman" w:hAnsi="Times New Roman" w:cs="Times New Roman"/>
          <w:sz w:val="28"/>
          <w:szCs w:val="28"/>
        </w:rPr>
        <w:t>район</w:t>
      </w:r>
      <w:r w:rsidR="0010435C">
        <w:rPr>
          <w:rFonts w:ascii="Times New Roman" w:hAnsi="Times New Roman" w:cs="Times New Roman"/>
          <w:sz w:val="28"/>
          <w:szCs w:val="28"/>
        </w:rPr>
        <w:t>а</w:t>
      </w:r>
      <w:r w:rsidR="0079413F">
        <w:rPr>
          <w:rFonts w:ascii="Times New Roman" w:hAnsi="Times New Roman" w:cs="Times New Roman"/>
          <w:sz w:val="28"/>
          <w:szCs w:val="28"/>
        </w:rPr>
        <w:t xml:space="preserve"> </w:t>
      </w:r>
      <w:r w:rsidR="00E95618">
        <w:rPr>
          <w:rFonts w:ascii="Times New Roman" w:hAnsi="Times New Roman" w:cs="Times New Roman"/>
          <w:bCs/>
          <w:sz w:val="28"/>
          <w:szCs w:val="28"/>
        </w:rPr>
        <w:t xml:space="preserve">отражена в </w:t>
      </w:r>
      <w:r w:rsidR="0010435C">
        <w:rPr>
          <w:rFonts w:ascii="Times New Roman" w:hAnsi="Times New Roman" w:cs="Times New Roman"/>
          <w:bCs/>
          <w:sz w:val="28"/>
          <w:szCs w:val="28"/>
        </w:rPr>
        <w:t>П</w:t>
      </w:r>
      <w:r w:rsidR="00E95618">
        <w:rPr>
          <w:rFonts w:ascii="Times New Roman" w:hAnsi="Times New Roman" w:cs="Times New Roman"/>
          <w:bCs/>
          <w:sz w:val="28"/>
          <w:szCs w:val="28"/>
        </w:rPr>
        <w:t>риложении 1</w:t>
      </w:r>
      <w:r w:rsidR="001A7FE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1A7FE6" w:rsidRPr="001A7FE6">
        <w:t xml:space="preserve"> </w:t>
      </w:r>
      <w:r w:rsidR="001A7FE6" w:rsidRPr="001A7FE6">
        <w:rPr>
          <w:rFonts w:ascii="Times New Roman" w:hAnsi="Times New Roman" w:cs="Times New Roman"/>
          <w:bCs/>
          <w:sz w:val="28"/>
          <w:szCs w:val="28"/>
        </w:rPr>
        <w:t xml:space="preserve">Контрольные соотношения между показателями форм бюджетной отчетности  </w:t>
      </w:r>
      <w:r w:rsidR="0010435C">
        <w:rPr>
          <w:rFonts w:ascii="Times New Roman" w:hAnsi="Times New Roman" w:cs="Times New Roman"/>
          <w:bCs/>
          <w:sz w:val="28"/>
          <w:szCs w:val="28"/>
        </w:rPr>
        <w:t>Песчаного сельского поселения</w:t>
      </w:r>
      <w:r w:rsidR="0010435C" w:rsidRPr="00677B80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0435C">
        <w:rPr>
          <w:rFonts w:ascii="Times New Roman" w:hAnsi="Times New Roman" w:cs="Times New Roman"/>
          <w:sz w:val="28"/>
          <w:szCs w:val="28"/>
        </w:rPr>
        <w:t>ого</w:t>
      </w:r>
      <w:r w:rsidR="0010435C"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10435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A7FE6" w:rsidRPr="001A7FE6">
        <w:rPr>
          <w:rFonts w:ascii="Times New Roman" w:hAnsi="Times New Roman" w:cs="Times New Roman"/>
          <w:bCs/>
          <w:sz w:val="28"/>
          <w:szCs w:val="28"/>
        </w:rPr>
        <w:t>за 2014 год</w:t>
      </w:r>
      <w:r w:rsidR="001A7FE6">
        <w:rPr>
          <w:rFonts w:ascii="Times New Roman" w:hAnsi="Times New Roman" w:cs="Times New Roman"/>
          <w:bCs/>
          <w:sz w:val="28"/>
          <w:szCs w:val="28"/>
        </w:rPr>
        <w:t>»</w:t>
      </w:r>
      <w:r w:rsidR="00E95618">
        <w:rPr>
          <w:rFonts w:ascii="Times New Roman" w:hAnsi="Times New Roman" w:cs="Times New Roman"/>
          <w:bCs/>
          <w:sz w:val="28"/>
          <w:szCs w:val="28"/>
        </w:rPr>
        <w:t>.</w:t>
      </w:r>
    </w:p>
    <w:p w:rsidR="00E95618" w:rsidRDefault="00E95618" w:rsidP="003A426E">
      <w:pPr>
        <w:suppressAutoHyphens/>
        <w:spacing w:after="0"/>
        <w:ind w:right="-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2D0049" w:rsidRPr="00E956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результате проведенной сверки расхождений между </w:t>
      </w:r>
      <w:r w:rsidR="007047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показателями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отчетны</w:t>
      </w:r>
      <w:r w:rsidR="007047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форм</w:t>
      </w:r>
      <w:r w:rsidR="007047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контрольным соотношениям не установлено.</w:t>
      </w:r>
    </w:p>
    <w:p w:rsidR="005E2499" w:rsidRDefault="005E2499" w:rsidP="007D62C9">
      <w:pPr>
        <w:suppressAutoHyphens/>
        <w:spacing w:after="0"/>
        <w:ind w:right="-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10435C">
        <w:rPr>
          <w:rFonts w:ascii="Times New Roman" w:hAnsi="Times New Roman" w:cs="Times New Roman"/>
          <w:bCs/>
          <w:sz w:val="28"/>
          <w:szCs w:val="28"/>
        </w:rPr>
        <w:t>Песчаное сельское поселение</w:t>
      </w:r>
      <w:r w:rsidR="0010435C" w:rsidRPr="00677B80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0435C">
        <w:rPr>
          <w:rFonts w:ascii="Times New Roman" w:hAnsi="Times New Roman" w:cs="Times New Roman"/>
          <w:sz w:val="28"/>
          <w:szCs w:val="28"/>
        </w:rPr>
        <w:t>ого</w:t>
      </w:r>
      <w:r w:rsidR="0010435C" w:rsidRPr="00677B80">
        <w:rPr>
          <w:rFonts w:ascii="Times New Roman" w:hAnsi="Times New Roman" w:cs="Times New Roman"/>
          <w:sz w:val="28"/>
          <w:szCs w:val="28"/>
        </w:rPr>
        <w:t xml:space="preserve"> </w:t>
      </w:r>
      <w:r w:rsidR="0010435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274F1"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имеет  </w:t>
      </w:r>
      <w:r w:rsidR="007D62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два </w:t>
      </w:r>
      <w:r w:rsidR="00C274F1" w:rsidRPr="00C27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подвед</w:t>
      </w:r>
      <w:r w:rsidR="007D62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омственных бюджетных учреждений: МКУ «По обеспечению деятельности ОМС» и МБУК «</w:t>
      </w:r>
      <w:proofErr w:type="gramStart"/>
      <w:r w:rsidR="007D62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Песчаный</w:t>
      </w:r>
      <w:proofErr w:type="gramEnd"/>
      <w:r w:rsidR="007D62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КДЦ».</w:t>
      </w:r>
    </w:p>
    <w:p w:rsidR="00583CC3" w:rsidRDefault="006703D0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</w:t>
      </w:r>
      <w:r w:rsidR="001C456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C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 сельского поселения Тбилисского района</w:t>
      </w:r>
      <w:r w:rsidR="00515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1A7F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A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составило </w:t>
      </w:r>
      <w:r w:rsidR="009512C4">
        <w:rPr>
          <w:rFonts w:ascii="Times New Roman" w:eastAsia="Times New Roman" w:hAnsi="Times New Roman" w:cs="Times New Roman"/>
          <w:sz w:val="28"/>
          <w:szCs w:val="28"/>
          <w:lang w:eastAsia="ru-RU"/>
        </w:rPr>
        <w:t>88,47</w:t>
      </w:r>
      <w:r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757CD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подтвер</w:t>
      </w:r>
      <w:r w:rsidR="004A496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575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дается данными </w:t>
      </w:r>
      <w:r w:rsidR="004A49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пояснительной записки по форме 0503160 – «Сведения об исполнении бюджета» по форме 0503164</w:t>
      </w:r>
      <w:r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бюджетные обязательства по расходам, произведенным </w:t>
      </w:r>
      <w:r w:rsidR="0058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Песчаным сельским поселением Тбилисского района </w:t>
      </w:r>
      <w:r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752B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принимались в пределах доведенных </w:t>
      </w:r>
      <w:r w:rsidRPr="006703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лимитов бюджетных обязательств</w:t>
      </w:r>
      <w:r w:rsidR="00575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57CD" w:rsidRPr="006F0FE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подтверждается данными отчета «О бюджетных обязательствах» по форме 0503128</w:t>
      </w:r>
      <w:r w:rsidRPr="006F0F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D6F" w:rsidRPr="00EC2E75" w:rsidRDefault="00AE2D70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5830" w:rsidRPr="00DA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показателями отчета «О движении денежных средств» по форме 0503123, расходы </w:t>
      </w:r>
      <w:r w:rsidR="00DA4D1B" w:rsidRPr="00DA4D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 сельского поселения</w:t>
      </w:r>
      <w:r w:rsidR="00DE5830" w:rsidRPr="00DA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году были напр</w:t>
      </w:r>
      <w:r w:rsidR="00E47D6F" w:rsidRPr="00DA4D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E5830" w:rsidRPr="00DA4D1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влены</w:t>
      </w:r>
      <w:r w:rsidR="00E47D6F" w:rsidRPr="00D854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7D6F" w:rsidRPr="00CE204A" w:rsidRDefault="00E47D6F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E5830" w:rsidRPr="00DA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труда и начислений на выплаты по оплате труда в объеме </w:t>
      </w:r>
      <w:r w:rsidR="0099773A" w:rsidRPr="0099773A">
        <w:rPr>
          <w:rFonts w:ascii="Times New Roman" w:eastAsia="Times New Roman" w:hAnsi="Times New Roman" w:cs="Times New Roman"/>
          <w:sz w:val="28"/>
          <w:szCs w:val="28"/>
          <w:lang w:eastAsia="ru-RU"/>
        </w:rPr>
        <w:t>1872589,54</w:t>
      </w:r>
      <w:r w:rsidRPr="00997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или </w:t>
      </w:r>
      <w:r w:rsidR="00D8543E">
        <w:rPr>
          <w:rFonts w:ascii="Times New Roman" w:eastAsia="Times New Roman" w:hAnsi="Times New Roman" w:cs="Times New Roman"/>
          <w:sz w:val="28"/>
          <w:szCs w:val="28"/>
          <w:lang w:eastAsia="ru-RU"/>
        </w:rPr>
        <w:t>19,8</w:t>
      </w:r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объема расходов;</w:t>
      </w:r>
    </w:p>
    <w:p w:rsidR="00537A55" w:rsidRPr="00CE204A" w:rsidRDefault="00E47D6F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3071CF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работ, услуг связи, транспортных услуг, услуг по содержанию имущества, прочих услуг в объеме </w:t>
      </w:r>
      <w:r w:rsidR="0099773A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>2864763,12</w:t>
      </w:r>
      <w:r w:rsidR="003071CF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или </w:t>
      </w:r>
      <w:r w:rsidR="00D8543E" w:rsidRPr="00D8543E">
        <w:rPr>
          <w:rFonts w:ascii="Times New Roman" w:eastAsia="Times New Roman" w:hAnsi="Times New Roman" w:cs="Times New Roman"/>
          <w:sz w:val="28"/>
          <w:szCs w:val="28"/>
          <w:lang w:eastAsia="ru-RU"/>
        </w:rPr>
        <w:t>30,4</w:t>
      </w:r>
      <w:r w:rsidR="00537A55" w:rsidRPr="00D8543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37A55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37A55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общего объема расходов;</w:t>
      </w:r>
    </w:p>
    <w:p w:rsidR="0048388C" w:rsidRPr="00CE204A" w:rsidRDefault="0048388C" w:rsidP="0048388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субсидии  (МБУК «</w:t>
      </w:r>
      <w:proofErr w:type="gramStart"/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Песчаный</w:t>
      </w:r>
      <w:proofErr w:type="gramEnd"/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КДЦ», и МУП «Песчаное ЖКХ»)- в объеме  </w:t>
      </w:r>
      <w:r w:rsidR="00994F77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>4201840,12 рублей</w:t>
      </w:r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D8543E">
        <w:rPr>
          <w:rFonts w:ascii="Times New Roman" w:eastAsia="Times New Roman" w:hAnsi="Times New Roman" w:cs="Times New Roman"/>
          <w:sz w:val="28"/>
          <w:szCs w:val="28"/>
          <w:lang w:eastAsia="ru-RU"/>
        </w:rPr>
        <w:t>44,53%</w:t>
      </w:r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общего объема расходов;</w:t>
      </w:r>
    </w:p>
    <w:p w:rsidR="00E0552E" w:rsidRPr="00CE204A" w:rsidRDefault="00537A55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приобретение </w:t>
      </w:r>
      <w:r w:rsidR="00E0552E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нефинансовых активов в объеме </w:t>
      </w:r>
      <w:r w:rsid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>219164,00</w:t>
      </w:r>
      <w:r w:rsidR="00E0552E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proofErr w:type="gramStart"/>
      <w:r w:rsidR="00E0552E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="00E0552E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D8543E">
        <w:rPr>
          <w:rFonts w:ascii="Times New Roman" w:eastAsia="Times New Roman" w:hAnsi="Times New Roman" w:cs="Times New Roman"/>
          <w:sz w:val="28"/>
          <w:szCs w:val="28"/>
          <w:lang w:eastAsia="ru-RU"/>
        </w:rPr>
        <w:t>2,33</w:t>
      </w:r>
      <w:r w:rsidR="00E0552E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объема расходов;</w:t>
      </w:r>
    </w:p>
    <w:p w:rsidR="0048388C" w:rsidRPr="00CE204A" w:rsidRDefault="0048388C" w:rsidP="0048388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погашение государственного долга и обслуживание кредита в объеме  52033,98 рублей </w:t>
      </w:r>
      <w:r w:rsidRPr="00D85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D8543E" w:rsidRPr="00D8543E">
        <w:rPr>
          <w:rFonts w:ascii="Times New Roman" w:eastAsia="Times New Roman" w:hAnsi="Times New Roman" w:cs="Times New Roman"/>
          <w:sz w:val="28"/>
          <w:szCs w:val="28"/>
          <w:lang w:eastAsia="ru-RU"/>
        </w:rPr>
        <w:t>0,56</w:t>
      </w:r>
      <w:r w:rsidRPr="00D8543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от общего объема расходов;</w:t>
      </w:r>
    </w:p>
    <w:p w:rsidR="0048388C" w:rsidRPr="00CE204A" w:rsidRDefault="0048388C" w:rsidP="00D96CFC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прочие расходы</w:t>
      </w:r>
      <w:r w:rsidR="00994F77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</w:t>
      </w:r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224429,10</w:t>
      </w:r>
      <w:r w:rsidR="00994F77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</w:t>
      </w:r>
      <w:r w:rsidR="00994F77" w:rsidRPr="00D854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8543E" w:rsidRPr="00D8543E">
        <w:rPr>
          <w:rFonts w:ascii="Times New Roman" w:eastAsia="Times New Roman" w:hAnsi="Times New Roman" w:cs="Times New Roman"/>
          <w:sz w:val="28"/>
          <w:szCs w:val="28"/>
          <w:lang w:eastAsia="ru-RU"/>
        </w:rPr>
        <w:t>2,38</w:t>
      </w:r>
      <w:r w:rsidR="00994F77" w:rsidRPr="00D8543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94F77"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от общего объема расходов;</w:t>
      </w:r>
    </w:p>
    <w:p w:rsidR="0094568C" w:rsidRPr="0094568C" w:rsidRDefault="00260175" w:rsidP="0094568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20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568C" w:rsidRPr="0094568C">
        <w:rPr>
          <w:rFonts w:ascii="Times New Roman" w:hAnsi="Times New Roman" w:cs="Times New Roman"/>
          <w:sz w:val="28"/>
          <w:szCs w:val="28"/>
        </w:rPr>
        <w:t>Основных средств за 2014 год поступило на суму 206997,87 рублей, в том числе машины и оборудования- 39397,87 рубль, прочие основные средства 167600 рублей. Амортизация основных средств за 2014 год составила в сумме 406348,13 рубль, наличие на конец года основных средств составило в сумме 2503731,31  рублей. Материальных запасов за 2014 год поступило на сумму 448860,83 рублей, а выбыло на сумму 451689,64 рублей, остаток материальных запасов составил-121529,01 рублей. Недвижимое имущество в составе казны составляет 7006066,13 рублей, поступило имущество казны от Администрации Тбилисского района на сумму 727841,70, амортизации 377130,93 рублей.</w:t>
      </w:r>
    </w:p>
    <w:p w:rsidR="0094568C" w:rsidRPr="0094568C" w:rsidRDefault="0094568C" w:rsidP="0094568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 xml:space="preserve">В 2014 году администрацией Песчаного сельского поселения приобретены основные средства: </w:t>
      </w:r>
    </w:p>
    <w:p w:rsidR="0094568C" w:rsidRPr="0094568C" w:rsidRDefault="001C163C" w:rsidP="0094568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4568C" w:rsidRPr="0094568C">
        <w:rPr>
          <w:rFonts w:ascii="Times New Roman" w:hAnsi="Times New Roman" w:cs="Times New Roman"/>
          <w:sz w:val="28"/>
          <w:szCs w:val="28"/>
        </w:rPr>
        <w:t>гровой комплек</w:t>
      </w:r>
      <w:proofErr w:type="gramStart"/>
      <w:r w:rsidR="0094568C" w:rsidRPr="0094568C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="0094568C" w:rsidRPr="009456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568C" w:rsidRPr="0094568C">
        <w:rPr>
          <w:rFonts w:ascii="Times New Roman" w:hAnsi="Times New Roman" w:cs="Times New Roman"/>
          <w:sz w:val="28"/>
          <w:szCs w:val="28"/>
        </w:rPr>
        <w:t>рукоход</w:t>
      </w:r>
      <w:proofErr w:type="spellEnd"/>
      <w:r w:rsidR="0094568C" w:rsidRPr="0094568C">
        <w:rPr>
          <w:rFonts w:ascii="Times New Roman" w:hAnsi="Times New Roman" w:cs="Times New Roman"/>
          <w:sz w:val="28"/>
          <w:szCs w:val="28"/>
        </w:rPr>
        <w:t>, турник, шведская стена, брусья) на сумму 80000,00</w:t>
      </w:r>
      <w:r w:rsidR="000A4673">
        <w:rPr>
          <w:rFonts w:ascii="Times New Roman" w:hAnsi="Times New Roman" w:cs="Times New Roman"/>
          <w:sz w:val="28"/>
          <w:szCs w:val="28"/>
        </w:rPr>
        <w:t xml:space="preserve"> руб., Д</w:t>
      </w:r>
      <w:r w:rsidR="0094568C" w:rsidRPr="0094568C">
        <w:rPr>
          <w:rFonts w:ascii="Times New Roman" w:hAnsi="Times New Roman" w:cs="Times New Roman"/>
          <w:sz w:val="28"/>
          <w:szCs w:val="28"/>
        </w:rPr>
        <w:t>оговор п</w:t>
      </w:r>
      <w:r w:rsidR="000A4673">
        <w:rPr>
          <w:rFonts w:ascii="Times New Roman" w:hAnsi="Times New Roman" w:cs="Times New Roman"/>
          <w:sz w:val="28"/>
          <w:szCs w:val="28"/>
        </w:rPr>
        <w:t>оставки № 405 от 20.12.2013г.,</w:t>
      </w:r>
      <w:r w:rsidR="0094568C" w:rsidRPr="0094568C">
        <w:rPr>
          <w:rFonts w:ascii="Times New Roman" w:hAnsi="Times New Roman" w:cs="Times New Roman"/>
          <w:sz w:val="28"/>
          <w:szCs w:val="28"/>
        </w:rPr>
        <w:t xml:space="preserve"> поставщик ООО «</w:t>
      </w:r>
      <w:proofErr w:type="spellStart"/>
      <w:r w:rsidR="0094568C" w:rsidRPr="0094568C">
        <w:rPr>
          <w:rFonts w:ascii="Times New Roman" w:hAnsi="Times New Roman" w:cs="Times New Roman"/>
          <w:sz w:val="28"/>
          <w:szCs w:val="28"/>
        </w:rPr>
        <w:t>Каммирон</w:t>
      </w:r>
      <w:proofErr w:type="spellEnd"/>
      <w:r w:rsidR="0094568C" w:rsidRPr="0094568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4568C" w:rsidRPr="0094568C" w:rsidRDefault="0094568C" w:rsidP="0094568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>Трубы полиэтиленовые на сумму 87600,00</w:t>
      </w:r>
      <w:r w:rsidR="000A4673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="000A4673">
        <w:rPr>
          <w:rFonts w:ascii="Times New Roman" w:hAnsi="Times New Roman" w:cs="Times New Roman"/>
          <w:sz w:val="28"/>
          <w:szCs w:val="28"/>
        </w:rPr>
        <w:t>Контракт № 21 от 03.12.2014г.,</w:t>
      </w:r>
      <w:r w:rsidRPr="0094568C">
        <w:rPr>
          <w:rFonts w:ascii="Times New Roman" w:hAnsi="Times New Roman" w:cs="Times New Roman"/>
          <w:sz w:val="28"/>
          <w:szCs w:val="28"/>
        </w:rPr>
        <w:t xml:space="preserve"> поставщик ИП </w:t>
      </w:r>
      <w:proofErr w:type="spellStart"/>
      <w:r w:rsidRPr="0094568C">
        <w:rPr>
          <w:rFonts w:ascii="Times New Roman" w:hAnsi="Times New Roman" w:cs="Times New Roman"/>
          <w:sz w:val="28"/>
          <w:szCs w:val="28"/>
        </w:rPr>
        <w:t>Севосьянов</w:t>
      </w:r>
      <w:proofErr w:type="spellEnd"/>
      <w:r w:rsidRPr="0094568C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94568C" w:rsidRPr="0094568C" w:rsidRDefault="0094568C" w:rsidP="0094568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 xml:space="preserve">Копир </w:t>
      </w:r>
      <w:r w:rsidRPr="0094568C">
        <w:rPr>
          <w:rFonts w:ascii="Times New Roman" w:hAnsi="Times New Roman" w:cs="Times New Roman"/>
          <w:sz w:val="28"/>
          <w:szCs w:val="28"/>
          <w:lang w:val="en-US"/>
        </w:rPr>
        <w:t>Canon</w:t>
      </w:r>
      <w:r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Pr="0094568C">
        <w:rPr>
          <w:rFonts w:ascii="Times New Roman" w:hAnsi="Times New Roman" w:cs="Times New Roman"/>
          <w:sz w:val="28"/>
          <w:szCs w:val="28"/>
          <w:lang w:val="en-US"/>
        </w:rPr>
        <w:t>IR</w:t>
      </w:r>
      <w:r w:rsidRPr="0094568C">
        <w:rPr>
          <w:rFonts w:ascii="Times New Roman" w:hAnsi="Times New Roman" w:cs="Times New Roman"/>
          <w:sz w:val="28"/>
          <w:szCs w:val="28"/>
        </w:rPr>
        <w:t xml:space="preserve">-1133, факс </w:t>
      </w:r>
      <w:r w:rsidRPr="0094568C">
        <w:rPr>
          <w:rFonts w:ascii="Times New Roman" w:hAnsi="Times New Roman" w:cs="Times New Roman"/>
          <w:sz w:val="28"/>
          <w:szCs w:val="28"/>
          <w:lang w:val="en-US"/>
        </w:rPr>
        <w:t>Panasonic</w:t>
      </w:r>
      <w:r w:rsidRPr="0094568C">
        <w:rPr>
          <w:rFonts w:ascii="Times New Roman" w:hAnsi="Times New Roman" w:cs="Times New Roman"/>
          <w:sz w:val="28"/>
          <w:szCs w:val="28"/>
        </w:rPr>
        <w:t xml:space="preserve"> КХ-</w:t>
      </w:r>
      <w:r w:rsidRPr="0094568C">
        <w:rPr>
          <w:rFonts w:ascii="Times New Roman" w:hAnsi="Times New Roman" w:cs="Times New Roman"/>
          <w:sz w:val="28"/>
          <w:szCs w:val="28"/>
          <w:lang w:val="en-US"/>
        </w:rPr>
        <w:t>FP</w:t>
      </w:r>
      <w:r w:rsidRPr="0094568C">
        <w:rPr>
          <w:rFonts w:ascii="Times New Roman" w:hAnsi="Times New Roman" w:cs="Times New Roman"/>
          <w:sz w:val="28"/>
          <w:szCs w:val="28"/>
        </w:rPr>
        <w:t>218</w:t>
      </w:r>
      <w:r w:rsidRPr="0094568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4568C">
        <w:rPr>
          <w:rFonts w:ascii="Times New Roman" w:hAnsi="Times New Roman" w:cs="Times New Roman"/>
          <w:sz w:val="28"/>
          <w:szCs w:val="28"/>
        </w:rPr>
        <w:t xml:space="preserve"> на сумму 24700,00 рублей</w:t>
      </w:r>
      <w:r w:rsidR="007018C3">
        <w:rPr>
          <w:rFonts w:ascii="Times New Roman" w:hAnsi="Times New Roman" w:cs="Times New Roman"/>
          <w:sz w:val="28"/>
          <w:szCs w:val="28"/>
        </w:rPr>
        <w:t>,</w:t>
      </w:r>
      <w:r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="007018C3">
        <w:rPr>
          <w:rFonts w:ascii="Times New Roman" w:hAnsi="Times New Roman" w:cs="Times New Roman"/>
          <w:sz w:val="28"/>
          <w:szCs w:val="28"/>
        </w:rPr>
        <w:t>Д</w:t>
      </w:r>
      <w:r w:rsidRPr="0094568C">
        <w:rPr>
          <w:rFonts w:ascii="Times New Roman" w:hAnsi="Times New Roman" w:cs="Times New Roman"/>
          <w:sz w:val="28"/>
          <w:szCs w:val="28"/>
        </w:rPr>
        <w:t xml:space="preserve">оговор поставки № </w:t>
      </w:r>
      <w:r w:rsidR="007018C3">
        <w:rPr>
          <w:rFonts w:ascii="Times New Roman" w:hAnsi="Times New Roman" w:cs="Times New Roman"/>
          <w:sz w:val="28"/>
          <w:szCs w:val="28"/>
        </w:rPr>
        <w:t xml:space="preserve">02/12/2014 от 22.12.2014г. с </w:t>
      </w:r>
      <w:r w:rsidRPr="0094568C">
        <w:rPr>
          <w:rFonts w:ascii="Times New Roman" w:hAnsi="Times New Roman" w:cs="Times New Roman"/>
          <w:sz w:val="28"/>
          <w:szCs w:val="28"/>
        </w:rPr>
        <w:t xml:space="preserve"> ИП Корнева Т.И.</w:t>
      </w:r>
    </w:p>
    <w:p w:rsidR="0094568C" w:rsidRPr="0094568C" w:rsidRDefault="0094568C" w:rsidP="0094568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 xml:space="preserve"> В 2014 году МКУ «Учреждением по хозяйственному обеспечению деятельности ОМС Песчаного  сельского поселения» приобретены основные средства: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lastRenderedPageBreak/>
        <w:t xml:space="preserve"> Системный блок мун</w:t>
      </w:r>
      <w:proofErr w:type="gramStart"/>
      <w:r w:rsidRPr="0094568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94568C">
        <w:rPr>
          <w:rFonts w:ascii="Times New Roman" w:hAnsi="Times New Roman" w:cs="Times New Roman"/>
          <w:sz w:val="28"/>
          <w:szCs w:val="28"/>
        </w:rPr>
        <w:t>онт.№0818300021914000539-0053377-02 от 17.11.14г.</w:t>
      </w:r>
      <w:r w:rsidR="00513F8D">
        <w:rPr>
          <w:rFonts w:ascii="Times New Roman" w:hAnsi="Times New Roman" w:cs="Times New Roman"/>
          <w:sz w:val="28"/>
          <w:szCs w:val="28"/>
        </w:rPr>
        <w:t xml:space="preserve"> на сумму 10252,87 рублей  с </w:t>
      </w:r>
      <w:r w:rsidRPr="0094568C">
        <w:rPr>
          <w:rFonts w:ascii="Times New Roman" w:hAnsi="Times New Roman" w:cs="Times New Roman"/>
          <w:sz w:val="28"/>
          <w:szCs w:val="28"/>
        </w:rPr>
        <w:t>ИП Корнева Т.И.</w:t>
      </w:r>
      <w:r w:rsidR="00513F8D">
        <w:rPr>
          <w:rFonts w:ascii="Times New Roman" w:hAnsi="Times New Roman" w:cs="Times New Roman"/>
          <w:sz w:val="28"/>
          <w:szCs w:val="28"/>
        </w:rPr>
        <w:t>;</w:t>
      </w:r>
    </w:p>
    <w:p w:rsidR="0094568C" w:rsidRPr="0094568C" w:rsidRDefault="00A13257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</w:t>
      </w:r>
      <w:r w:rsidR="0094568C" w:rsidRPr="0094568C">
        <w:rPr>
          <w:rFonts w:ascii="Times New Roman" w:hAnsi="Times New Roman" w:cs="Times New Roman"/>
          <w:sz w:val="28"/>
          <w:szCs w:val="28"/>
        </w:rPr>
        <w:t>тор ЖК</w:t>
      </w:r>
      <w:r w:rsidR="00513F8D">
        <w:rPr>
          <w:rFonts w:ascii="Times New Roman" w:hAnsi="Times New Roman" w:cs="Times New Roman"/>
          <w:sz w:val="28"/>
          <w:szCs w:val="28"/>
        </w:rPr>
        <w:t>,</w:t>
      </w:r>
      <w:r w:rsidR="0094568C"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="00513F8D">
        <w:rPr>
          <w:rFonts w:ascii="Times New Roman" w:hAnsi="Times New Roman" w:cs="Times New Roman"/>
          <w:sz w:val="28"/>
          <w:szCs w:val="28"/>
        </w:rPr>
        <w:t>Д</w:t>
      </w:r>
      <w:r w:rsidR="0094568C" w:rsidRPr="0094568C">
        <w:rPr>
          <w:rFonts w:ascii="Times New Roman" w:hAnsi="Times New Roman" w:cs="Times New Roman"/>
          <w:sz w:val="28"/>
          <w:szCs w:val="28"/>
        </w:rPr>
        <w:t>оговор  № 52 от 09.12.2014г</w:t>
      </w:r>
      <w:r w:rsidR="00513F8D">
        <w:rPr>
          <w:rFonts w:ascii="Times New Roman" w:hAnsi="Times New Roman" w:cs="Times New Roman"/>
          <w:sz w:val="28"/>
          <w:szCs w:val="28"/>
        </w:rPr>
        <w:t>.</w:t>
      </w:r>
      <w:r w:rsidR="0094568C" w:rsidRPr="0094568C">
        <w:rPr>
          <w:rFonts w:ascii="Times New Roman" w:hAnsi="Times New Roman" w:cs="Times New Roman"/>
          <w:sz w:val="28"/>
          <w:szCs w:val="28"/>
        </w:rPr>
        <w:t xml:space="preserve"> на сумму 4445,00 рублей </w:t>
      </w:r>
      <w:r w:rsidR="00513F8D">
        <w:rPr>
          <w:rFonts w:ascii="Times New Roman" w:hAnsi="Times New Roman" w:cs="Times New Roman"/>
          <w:sz w:val="28"/>
          <w:szCs w:val="28"/>
        </w:rPr>
        <w:t xml:space="preserve">с </w:t>
      </w:r>
      <w:r w:rsidR="0094568C" w:rsidRPr="0094568C">
        <w:rPr>
          <w:rFonts w:ascii="Times New Roman" w:hAnsi="Times New Roman" w:cs="Times New Roman"/>
          <w:sz w:val="28"/>
          <w:szCs w:val="28"/>
        </w:rPr>
        <w:t>ИП Корнева Т.И.</w:t>
      </w:r>
      <w:r w:rsidR="00513F8D">
        <w:rPr>
          <w:rFonts w:ascii="Times New Roman" w:hAnsi="Times New Roman" w:cs="Times New Roman"/>
          <w:sz w:val="28"/>
          <w:szCs w:val="28"/>
        </w:rPr>
        <w:t>;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>В 2014 году администрацией Песчаного сельского поселения приобретались материалы на сумму 26864,00</w:t>
      </w:r>
      <w:r w:rsidR="00513F8D">
        <w:rPr>
          <w:rFonts w:ascii="Times New Roman" w:hAnsi="Times New Roman" w:cs="Times New Roman"/>
          <w:sz w:val="28"/>
          <w:szCs w:val="28"/>
        </w:rPr>
        <w:t xml:space="preserve"> рублей, а именно</w:t>
      </w:r>
      <w:r w:rsidRPr="0094568C">
        <w:rPr>
          <w:rFonts w:ascii="Times New Roman" w:hAnsi="Times New Roman" w:cs="Times New Roman"/>
          <w:sz w:val="28"/>
          <w:szCs w:val="28"/>
        </w:rPr>
        <w:t>: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 xml:space="preserve">Канцтовары на сумму 3900,00 </w:t>
      </w:r>
      <w:r w:rsidR="00513F8D">
        <w:rPr>
          <w:rFonts w:ascii="Times New Roman" w:hAnsi="Times New Roman" w:cs="Times New Roman"/>
          <w:sz w:val="28"/>
          <w:szCs w:val="28"/>
        </w:rPr>
        <w:t xml:space="preserve"> рублей, Договор №251 от 31.12.2013г. с </w:t>
      </w:r>
      <w:r w:rsidR="00513F8D" w:rsidRPr="0094568C">
        <w:rPr>
          <w:rFonts w:ascii="Times New Roman" w:hAnsi="Times New Roman" w:cs="Times New Roman"/>
          <w:sz w:val="28"/>
          <w:szCs w:val="28"/>
        </w:rPr>
        <w:t>ИП Корнева Т.И.</w:t>
      </w:r>
      <w:r w:rsidR="00513F8D">
        <w:rPr>
          <w:rFonts w:ascii="Times New Roman" w:hAnsi="Times New Roman" w:cs="Times New Roman"/>
          <w:sz w:val="28"/>
          <w:szCs w:val="28"/>
        </w:rPr>
        <w:t>;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>Компакт</w:t>
      </w:r>
      <w:r w:rsidR="00A13257">
        <w:rPr>
          <w:rFonts w:ascii="Times New Roman" w:hAnsi="Times New Roman" w:cs="Times New Roman"/>
          <w:sz w:val="28"/>
          <w:szCs w:val="28"/>
        </w:rPr>
        <w:t xml:space="preserve"> </w:t>
      </w:r>
      <w:r w:rsidRPr="0094568C">
        <w:rPr>
          <w:rFonts w:ascii="Times New Roman" w:hAnsi="Times New Roman" w:cs="Times New Roman"/>
          <w:sz w:val="28"/>
          <w:szCs w:val="28"/>
        </w:rPr>
        <w:t xml:space="preserve">диск  на сумму 315,00 рублей </w:t>
      </w:r>
      <w:r w:rsidR="00513F8D">
        <w:rPr>
          <w:rFonts w:ascii="Times New Roman" w:hAnsi="Times New Roman" w:cs="Times New Roman"/>
          <w:sz w:val="28"/>
          <w:szCs w:val="28"/>
        </w:rPr>
        <w:t>К</w:t>
      </w:r>
      <w:r w:rsidRPr="0094568C">
        <w:rPr>
          <w:rFonts w:ascii="Times New Roman" w:hAnsi="Times New Roman" w:cs="Times New Roman"/>
          <w:sz w:val="28"/>
          <w:szCs w:val="28"/>
        </w:rPr>
        <w:t>онтракт №64/1299</w:t>
      </w:r>
      <w:r w:rsidR="00513F8D">
        <w:rPr>
          <w:rFonts w:ascii="Times New Roman" w:hAnsi="Times New Roman" w:cs="Times New Roman"/>
          <w:sz w:val="28"/>
          <w:szCs w:val="28"/>
        </w:rPr>
        <w:t xml:space="preserve">-ВВС от 20.11.2014г. с </w:t>
      </w:r>
      <w:r w:rsidRPr="0094568C">
        <w:rPr>
          <w:rFonts w:ascii="Times New Roman" w:hAnsi="Times New Roman" w:cs="Times New Roman"/>
          <w:sz w:val="28"/>
          <w:szCs w:val="28"/>
        </w:rPr>
        <w:t xml:space="preserve"> ГУП КК «Центр информационных технологий»</w:t>
      </w:r>
      <w:r w:rsidR="00513F8D">
        <w:rPr>
          <w:rFonts w:ascii="Times New Roman" w:hAnsi="Times New Roman" w:cs="Times New Roman"/>
          <w:sz w:val="28"/>
          <w:szCs w:val="28"/>
        </w:rPr>
        <w:t>;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>Канцтовары на сумму 2000,00 рублей</w:t>
      </w:r>
      <w:r w:rsidR="00513F8D">
        <w:rPr>
          <w:rFonts w:ascii="Times New Roman" w:hAnsi="Times New Roman" w:cs="Times New Roman"/>
          <w:sz w:val="28"/>
          <w:szCs w:val="28"/>
        </w:rPr>
        <w:t>, К</w:t>
      </w:r>
      <w:r w:rsidRPr="0094568C">
        <w:rPr>
          <w:rFonts w:ascii="Times New Roman" w:hAnsi="Times New Roman" w:cs="Times New Roman"/>
          <w:sz w:val="28"/>
          <w:szCs w:val="28"/>
        </w:rPr>
        <w:t>онтракт № 252 от 31.12.2013</w:t>
      </w:r>
      <w:r w:rsidR="00513F8D">
        <w:rPr>
          <w:rFonts w:ascii="Times New Roman" w:hAnsi="Times New Roman" w:cs="Times New Roman"/>
          <w:sz w:val="28"/>
          <w:szCs w:val="28"/>
        </w:rPr>
        <w:t xml:space="preserve">г. с </w:t>
      </w:r>
      <w:r w:rsidRPr="0094568C">
        <w:rPr>
          <w:rFonts w:ascii="Times New Roman" w:hAnsi="Times New Roman" w:cs="Times New Roman"/>
          <w:sz w:val="28"/>
          <w:szCs w:val="28"/>
        </w:rPr>
        <w:t xml:space="preserve">  ИП Корнева Т.И.</w:t>
      </w:r>
      <w:r w:rsidR="00513F8D">
        <w:rPr>
          <w:rFonts w:ascii="Times New Roman" w:hAnsi="Times New Roman" w:cs="Times New Roman"/>
          <w:sz w:val="28"/>
          <w:szCs w:val="28"/>
        </w:rPr>
        <w:t>;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>Канцтовары на сумму 2003,00 рублей</w:t>
      </w:r>
      <w:r w:rsidR="00513F8D">
        <w:rPr>
          <w:rFonts w:ascii="Times New Roman" w:hAnsi="Times New Roman" w:cs="Times New Roman"/>
          <w:sz w:val="28"/>
          <w:szCs w:val="28"/>
        </w:rPr>
        <w:t xml:space="preserve">, </w:t>
      </w:r>
      <w:r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="00513F8D">
        <w:rPr>
          <w:rFonts w:ascii="Times New Roman" w:hAnsi="Times New Roman" w:cs="Times New Roman"/>
          <w:sz w:val="28"/>
          <w:szCs w:val="28"/>
        </w:rPr>
        <w:t>К</w:t>
      </w:r>
      <w:r w:rsidRPr="0094568C">
        <w:rPr>
          <w:rFonts w:ascii="Times New Roman" w:hAnsi="Times New Roman" w:cs="Times New Roman"/>
          <w:sz w:val="28"/>
          <w:szCs w:val="28"/>
        </w:rPr>
        <w:t>онтракт № 03/12/2014</w:t>
      </w:r>
      <w:r w:rsidR="00513F8D">
        <w:rPr>
          <w:rFonts w:ascii="Times New Roman" w:hAnsi="Times New Roman" w:cs="Times New Roman"/>
          <w:sz w:val="28"/>
          <w:szCs w:val="28"/>
        </w:rPr>
        <w:t xml:space="preserve"> от 22.12.2014г.</w:t>
      </w:r>
      <w:r w:rsidRPr="0094568C">
        <w:rPr>
          <w:rFonts w:ascii="Times New Roman" w:hAnsi="Times New Roman" w:cs="Times New Roman"/>
          <w:sz w:val="28"/>
          <w:szCs w:val="28"/>
        </w:rPr>
        <w:t xml:space="preserve">  </w:t>
      </w:r>
      <w:r w:rsidR="00513F8D">
        <w:rPr>
          <w:rFonts w:ascii="Times New Roman" w:hAnsi="Times New Roman" w:cs="Times New Roman"/>
          <w:sz w:val="28"/>
          <w:szCs w:val="28"/>
        </w:rPr>
        <w:t xml:space="preserve">с </w:t>
      </w:r>
      <w:r w:rsidRPr="0094568C">
        <w:rPr>
          <w:rFonts w:ascii="Times New Roman" w:hAnsi="Times New Roman" w:cs="Times New Roman"/>
          <w:sz w:val="28"/>
          <w:szCs w:val="28"/>
        </w:rPr>
        <w:t>ИП Корнева Т.И.</w:t>
      </w:r>
      <w:r w:rsidR="00513F8D">
        <w:rPr>
          <w:rFonts w:ascii="Times New Roman" w:hAnsi="Times New Roman" w:cs="Times New Roman"/>
          <w:sz w:val="28"/>
          <w:szCs w:val="28"/>
        </w:rPr>
        <w:t>;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>В 2014 году МКУ «Учреждением по хозяйственному обеспечению деятельности ОМС Песчаного  сельского поселения» приобретены материалы на сумму 421996,83</w:t>
      </w:r>
      <w:r w:rsidR="00EB7B6F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94568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B7B6F" w:rsidRDefault="0094568C" w:rsidP="00EB7B6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 xml:space="preserve">Бензин АИ-92 </w:t>
      </w:r>
      <w:r w:rsidR="00EB7B6F">
        <w:rPr>
          <w:rFonts w:ascii="Times New Roman" w:hAnsi="Times New Roman" w:cs="Times New Roman"/>
          <w:sz w:val="28"/>
          <w:szCs w:val="28"/>
        </w:rPr>
        <w:t>,</w:t>
      </w:r>
      <w:r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="00EB7B6F">
        <w:rPr>
          <w:rFonts w:ascii="Times New Roman" w:hAnsi="Times New Roman" w:cs="Times New Roman"/>
          <w:sz w:val="28"/>
          <w:szCs w:val="28"/>
        </w:rPr>
        <w:t>К</w:t>
      </w:r>
      <w:r w:rsidRPr="0094568C">
        <w:rPr>
          <w:rFonts w:ascii="Times New Roman" w:hAnsi="Times New Roman" w:cs="Times New Roman"/>
          <w:sz w:val="28"/>
          <w:szCs w:val="28"/>
        </w:rPr>
        <w:t xml:space="preserve">онтракт №198 от 23.12.2013 года на сумму 67111,59 рублей, контракт 01/07/2014 от 01.07.2014 </w:t>
      </w:r>
      <w:r w:rsidR="00EB7B6F">
        <w:rPr>
          <w:rFonts w:ascii="Times New Roman" w:hAnsi="Times New Roman" w:cs="Times New Roman"/>
          <w:sz w:val="28"/>
          <w:szCs w:val="28"/>
        </w:rPr>
        <w:t>года на сумму 109435,30 рублей, с ИП Колесников А.В.;</w:t>
      </w:r>
    </w:p>
    <w:p w:rsidR="0094568C" w:rsidRPr="0094568C" w:rsidRDefault="0094568C" w:rsidP="000A46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>Дизельное топливо</w:t>
      </w:r>
      <w:r w:rsidR="00EB7B6F">
        <w:rPr>
          <w:rFonts w:ascii="Times New Roman" w:hAnsi="Times New Roman" w:cs="Times New Roman"/>
          <w:sz w:val="28"/>
          <w:szCs w:val="28"/>
        </w:rPr>
        <w:t>, Контракт № 199 от 23.12.2013г.</w:t>
      </w:r>
      <w:r w:rsidRPr="0094568C">
        <w:rPr>
          <w:rFonts w:ascii="Times New Roman" w:hAnsi="Times New Roman" w:cs="Times New Roman"/>
          <w:sz w:val="28"/>
          <w:szCs w:val="28"/>
        </w:rPr>
        <w:t xml:space="preserve"> на сумму 71932,00</w:t>
      </w:r>
      <w:r w:rsidR="000A467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B7B6F">
        <w:rPr>
          <w:rFonts w:ascii="Times New Roman" w:hAnsi="Times New Roman" w:cs="Times New Roman"/>
          <w:sz w:val="28"/>
          <w:szCs w:val="28"/>
        </w:rPr>
        <w:t>,</w:t>
      </w:r>
      <w:r w:rsidR="000A4673">
        <w:rPr>
          <w:rFonts w:ascii="Times New Roman" w:hAnsi="Times New Roman" w:cs="Times New Roman"/>
          <w:sz w:val="28"/>
          <w:szCs w:val="28"/>
        </w:rPr>
        <w:t xml:space="preserve"> </w:t>
      </w:r>
      <w:r w:rsidRPr="0094568C">
        <w:rPr>
          <w:rFonts w:ascii="Times New Roman" w:hAnsi="Times New Roman" w:cs="Times New Roman"/>
          <w:sz w:val="28"/>
          <w:szCs w:val="28"/>
        </w:rPr>
        <w:t>Конт</w:t>
      </w:r>
      <w:r w:rsidR="00EB7B6F">
        <w:rPr>
          <w:rFonts w:ascii="Times New Roman" w:hAnsi="Times New Roman" w:cs="Times New Roman"/>
          <w:sz w:val="28"/>
          <w:szCs w:val="28"/>
        </w:rPr>
        <w:t>ракт № 02/07/2014 от 01.07.2014</w:t>
      </w:r>
      <w:r w:rsidRPr="0094568C">
        <w:rPr>
          <w:rFonts w:ascii="Times New Roman" w:hAnsi="Times New Roman" w:cs="Times New Roman"/>
          <w:sz w:val="28"/>
          <w:szCs w:val="28"/>
        </w:rPr>
        <w:t>г</w:t>
      </w:r>
      <w:r w:rsidR="00EB7B6F">
        <w:rPr>
          <w:rFonts w:ascii="Times New Roman" w:hAnsi="Times New Roman" w:cs="Times New Roman"/>
          <w:sz w:val="28"/>
          <w:szCs w:val="28"/>
        </w:rPr>
        <w:t>.</w:t>
      </w:r>
      <w:r w:rsidRPr="0094568C">
        <w:rPr>
          <w:rFonts w:ascii="Times New Roman" w:hAnsi="Times New Roman" w:cs="Times New Roman"/>
          <w:sz w:val="28"/>
          <w:szCs w:val="28"/>
        </w:rPr>
        <w:t xml:space="preserve"> на сумму 57515,35 рублей </w:t>
      </w:r>
      <w:r w:rsidR="00EB7B6F">
        <w:rPr>
          <w:rFonts w:ascii="Times New Roman" w:hAnsi="Times New Roman" w:cs="Times New Roman"/>
          <w:sz w:val="28"/>
          <w:szCs w:val="28"/>
        </w:rPr>
        <w:t xml:space="preserve">с </w:t>
      </w:r>
      <w:r w:rsidRPr="0094568C">
        <w:rPr>
          <w:rFonts w:ascii="Times New Roman" w:hAnsi="Times New Roman" w:cs="Times New Roman"/>
          <w:sz w:val="28"/>
          <w:szCs w:val="28"/>
        </w:rPr>
        <w:t>ИП Колесников А.В.</w:t>
      </w:r>
      <w:r w:rsidR="00EB7B6F">
        <w:rPr>
          <w:rFonts w:ascii="Times New Roman" w:hAnsi="Times New Roman" w:cs="Times New Roman"/>
          <w:sz w:val="28"/>
          <w:szCs w:val="28"/>
        </w:rPr>
        <w:t>;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>Масло моторное</w:t>
      </w:r>
      <w:r w:rsidR="0003716A">
        <w:rPr>
          <w:rFonts w:ascii="Times New Roman" w:hAnsi="Times New Roman" w:cs="Times New Roman"/>
          <w:sz w:val="28"/>
          <w:szCs w:val="28"/>
        </w:rPr>
        <w:t>,</w:t>
      </w:r>
      <w:r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="0003716A">
        <w:rPr>
          <w:rFonts w:ascii="Times New Roman" w:hAnsi="Times New Roman" w:cs="Times New Roman"/>
          <w:sz w:val="28"/>
          <w:szCs w:val="28"/>
        </w:rPr>
        <w:t>Контракт № 243 от 31.12.2013</w:t>
      </w:r>
      <w:r w:rsidRPr="0094568C">
        <w:rPr>
          <w:rFonts w:ascii="Times New Roman" w:hAnsi="Times New Roman" w:cs="Times New Roman"/>
          <w:sz w:val="28"/>
          <w:szCs w:val="28"/>
        </w:rPr>
        <w:t>г</w:t>
      </w:r>
      <w:r w:rsidR="0003716A">
        <w:rPr>
          <w:rFonts w:ascii="Times New Roman" w:hAnsi="Times New Roman" w:cs="Times New Roman"/>
          <w:sz w:val="28"/>
          <w:szCs w:val="28"/>
        </w:rPr>
        <w:t>.</w:t>
      </w:r>
      <w:r w:rsidRPr="0094568C">
        <w:rPr>
          <w:rFonts w:ascii="Times New Roman" w:hAnsi="Times New Roman" w:cs="Times New Roman"/>
          <w:sz w:val="28"/>
          <w:szCs w:val="28"/>
        </w:rPr>
        <w:t xml:space="preserve"> на сумму 30775,00</w:t>
      </w:r>
      <w:r w:rsidR="000A467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3716A">
        <w:rPr>
          <w:rFonts w:ascii="Times New Roman" w:hAnsi="Times New Roman" w:cs="Times New Roman"/>
          <w:sz w:val="28"/>
          <w:szCs w:val="28"/>
        </w:rPr>
        <w:t xml:space="preserve"> с</w:t>
      </w:r>
      <w:r w:rsidRPr="0094568C">
        <w:rPr>
          <w:rFonts w:ascii="Times New Roman" w:hAnsi="Times New Roman" w:cs="Times New Roman"/>
          <w:sz w:val="28"/>
          <w:szCs w:val="28"/>
        </w:rPr>
        <w:t xml:space="preserve"> ИП Ильясов Р.С.</w:t>
      </w:r>
      <w:r w:rsidR="0003716A">
        <w:rPr>
          <w:rFonts w:ascii="Times New Roman" w:hAnsi="Times New Roman" w:cs="Times New Roman"/>
          <w:sz w:val="28"/>
          <w:szCs w:val="28"/>
        </w:rPr>
        <w:t>;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>Запчасти для легкового автомобиля</w:t>
      </w:r>
      <w:r w:rsidR="000A4673">
        <w:rPr>
          <w:rFonts w:ascii="Times New Roman" w:hAnsi="Times New Roman" w:cs="Times New Roman"/>
          <w:sz w:val="28"/>
          <w:szCs w:val="28"/>
        </w:rPr>
        <w:t>,</w:t>
      </w:r>
      <w:r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="00345F4F">
        <w:rPr>
          <w:rFonts w:ascii="Times New Roman" w:hAnsi="Times New Roman" w:cs="Times New Roman"/>
          <w:sz w:val="28"/>
          <w:szCs w:val="28"/>
        </w:rPr>
        <w:t>К</w:t>
      </w:r>
      <w:r w:rsidR="000A4673">
        <w:rPr>
          <w:rFonts w:ascii="Times New Roman" w:hAnsi="Times New Roman" w:cs="Times New Roman"/>
          <w:sz w:val="28"/>
          <w:szCs w:val="28"/>
        </w:rPr>
        <w:t>онтракт № 243 от 31.12.2013г.</w:t>
      </w:r>
      <w:r w:rsidRPr="0094568C">
        <w:rPr>
          <w:rFonts w:ascii="Times New Roman" w:hAnsi="Times New Roman" w:cs="Times New Roman"/>
          <w:sz w:val="28"/>
          <w:szCs w:val="28"/>
        </w:rPr>
        <w:t xml:space="preserve"> на сумму 19443,00</w:t>
      </w:r>
      <w:r w:rsidR="000A4673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="00345F4F">
        <w:rPr>
          <w:rFonts w:ascii="Times New Roman" w:hAnsi="Times New Roman" w:cs="Times New Roman"/>
          <w:sz w:val="28"/>
          <w:szCs w:val="28"/>
        </w:rPr>
        <w:t xml:space="preserve"> с </w:t>
      </w:r>
      <w:r w:rsidRPr="0094568C">
        <w:rPr>
          <w:rFonts w:ascii="Times New Roman" w:hAnsi="Times New Roman" w:cs="Times New Roman"/>
          <w:sz w:val="28"/>
          <w:szCs w:val="28"/>
        </w:rPr>
        <w:t>ИП Ильясов Р.С.</w:t>
      </w:r>
      <w:r w:rsidR="00345F4F">
        <w:rPr>
          <w:rFonts w:ascii="Times New Roman" w:hAnsi="Times New Roman" w:cs="Times New Roman"/>
          <w:sz w:val="28"/>
          <w:szCs w:val="28"/>
        </w:rPr>
        <w:t>;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>Запчасти тракторные на сумму 19404,00</w:t>
      </w:r>
      <w:r w:rsidR="003C33AC">
        <w:rPr>
          <w:rFonts w:ascii="Times New Roman" w:hAnsi="Times New Roman" w:cs="Times New Roman"/>
          <w:sz w:val="28"/>
          <w:szCs w:val="28"/>
        </w:rPr>
        <w:t xml:space="preserve"> рублей, К</w:t>
      </w:r>
      <w:r w:rsidRPr="0094568C">
        <w:rPr>
          <w:rFonts w:ascii="Times New Roman" w:hAnsi="Times New Roman" w:cs="Times New Roman"/>
          <w:sz w:val="28"/>
          <w:szCs w:val="28"/>
        </w:rPr>
        <w:t>онт</w:t>
      </w:r>
      <w:r w:rsidR="003C33AC">
        <w:rPr>
          <w:rFonts w:ascii="Times New Roman" w:hAnsi="Times New Roman" w:cs="Times New Roman"/>
          <w:sz w:val="28"/>
          <w:szCs w:val="28"/>
        </w:rPr>
        <w:t>ракт № 01/11/2014 от 24.11.2014</w:t>
      </w:r>
      <w:r w:rsidRPr="0094568C">
        <w:rPr>
          <w:rFonts w:ascii="Times New Roman" w:hAnsi="Times New Roman" w:cs="Times New Roman"/>
          <w:sz w:val="28"/>
          <w:szCs w:val="28"/>
        </w:rPr>
        <w:t>г</w:t>
      </w:r>
      <w:r w:rsidR="003C33AC">
        <w:rPr>
          <w:rFonts w:ascii="Times New Roman" w:hAnsi="Times New Roman" w:cs="Times New Roman"/>
          <w:sz w:val="28"/>
          <w:szCs w:val="28"/>
        </w:rPr>
        <w:t>.</w:t>
      </w:r>
      <w:r w:rsidRPr="0094568C">
        <w:rPr>
          <w:rFonts w:ascii="Times New Roman" w:hAnsi="Times New Roman" w:cs="Times New Roman"/>
          <w:sz w:val="28"/>
          <w:szCs w:val="28"/>
        </w:rPr>
        <w:t>, на сумму 621,00</w:t>
      </w:r>
      <w:r w:rsidR="000A4673">
        <w:rPr>
          <w:rFonts w:ascii="Times New Roman" w:hAnsi="Times New Roman" w:cs="Times New Roman"/>
          <w:sz w:val="28"/>
          <w:szCs w:val="28"/>
        </w:rPr>
        <w:t xml:space="preserve"> рубль</w:t>
      </w:r>
      <w:r w:rsidR="003C33AC">
        <w:rPr>
          <w:rFonts w:ascii="Times New Roman" w:hAnsi="Times New Roman" w:cs="Times New Roman"/>
          <w:sz w:val="28"/>
          <w:szCs w:val="28"/>
        </w:rPr>
        <w:t>,</w:t>
      </w:r>
      <w:r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="003C33AC">
        <w:rPr>
          <w:rFonts w:ascii="Times New Roman" w:hAnsi="Times New Roman" w:cs="Times New Roman"/>
          <w:sz w:val="28"/>
          <w:szCs w:val="28"/>
        </w:rPr>
        <w:t>К</w:t>
      </w:r>
      <w:r w:rsidRPr="0094568C">
        <w:rPr>
          <w:rFonts w:ascii="Times New Roman" w:hAnsi="Times New Roman" w:cs="Times New Roman"/>
          <w:sz w:val="28"/>
          <w:szCs w:val="28"/>
        </w:rPr>
        <w:t>онтракт № 01/09/2014 от 11.09.2014</w:t>
      </w:r>
      <w:r w:rsidR="003C33AC">
        <w:rPr>
          <w:rFonts w:ascii="Times New Roman" w:hAnsi="Times New Roman" w:cs="Times New Roman"/>
          <w:sz w:val="28"/>
          <w:szCs w:val="28"/>
        </w:rPr>
        <w:t>г. с</w:t>
      </w:r>
      <w:r w:rsidRPr="0094568C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Pr="0094568C">
        <w:rPr>
          <w:rFonts w:ascii="Times New Roman" w:hAnsi="Times New Roman" w:cs="Times New Roman"/>
          <w:sz w:val="28"/>
          <w:szCs w:val="28"/>
        </w:rPr>
        <w:t>ТехСнабДеталь</w:t>
      </w:r>
      <w:proofErr w:type="spellEnd"/>
      <w:r w:rsidRPr="0094568C">
        <w:rPr>
          <w:rFonts w:ascii="Times New Roman" w:hAnsi="Times New Roman" w:cs="Times New Roman"/>
          <w:sz w:val="28"/>
          <w:szCs w:val="28"/>
        </w:rPr>
        <w:t>»</w:t>
      </w:r>
      <w:r w:rsidR="003C33AC">
        <w:rPr>
          <w:rFonts w:ascii="Times New Roman" w:hAnsi="Times New Roman" w:cs="Times New Roman"/>
          <w:sz w:val="28"/>
          <w:szCs w:val="28"/>
        </w:rPr>
        <w:t>;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 xml:space="preserve">Канцтовары </w:t>
      </w:r>
      <w:r w:rsidR="00C638A1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Pr="0094568C">
        <w:rPr>
          <w:rFonts w:ascii="Times New Roman" w:hAnsi="Times New Roman" w:cs="Times New Roman"/>
          <w:sz w:val="28"/>
          <w:szCs w:val="28"/>
        </w:rPr>
        <w:t xml:space="preserve">15000,00 </w:t>
      </w:r>
      <w:r w:rsidR="000A4673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C638A1">
        <w:rPr>
          <w:rFonts w:ascii="Times New Roman" w:hAnsi="Times New Roman" w:cs="Times New Roman"/>
          <w:sz w:val="28"/>
          <w:szCs w:val="28"/>
        </w:rPr>
        <w:t>Д</w:t>
      </w:r>
      <w:r w:rsidRPr="0094568C">
        <w:rPr>
          <w:rFonts w:ascii="Times New Roman" w:hAnsi="Times New Roman" w:cs="Times New Roman"/>
          <w:sz w:val="28"/>
          <w:szCs w:val="28"/>
        </w:rPr>
        <w:t xml:space="preserve">оговор №255 от 31.12.2013 года, на сумму 2325,00 рублей </w:t>
      </w:r>
      <w:r w:rsidR="00C638A1">
        <w:rPr>
          <w:rFonts w:ascii="Times New Roman" w:hAnsi="Times New Roman" w:cs="Times New Roman"/>
          <w:sz w:val="28"/>
          <w:szCs w:val="28"/>
        </w:rPr>
        <w:t>по Д</w:t>
      </w:r>
      <w:r w:rsidRPr="0094568C">
        <w:rPr>
          <w:rFonts w:ascii="Times New Roman" w:hAnsi="Times New Roman" w:cs="Times New Roman"/>
          <w:sz w:val="28"/>
          <w:szCs w:val="28"/>
        </w:rPr>
        <w:t>оговор</w:t>
      </w:r>
      <w:r w:rsidR="00C638A1">
        <w:rPr>
          <w:rFonts w:ascii="Times New Roman" w:hAnsi="Times New Roman" w:cs="Times New Roman"/>
          <w:sz w:val="28"/>
          <w:szCs w:val="28"/>
        </w:rPr>
        <w:t>у</w:t>
      </w:r>
      <w:r w:rsidRPr="0094568C">
        <w:rPr>
          <w:rFonts w:ascii="Times New Roman" w:hAnsi="Times New Roman" w:cs="Times New Roman"/>
          <w:sz w:val="28"/>
          <w:szCs w:val="28"/>
        </w:rPr>
        <w:t xml:space="preserve"> № 52 от 09.12.2014 года</w:t>
      </w:r>
      <w:r w:rsidR="00C638A1">
        <w:rPr>
          <w:rFonts w:ascii="Times New Roman" w:hAnsi="Times New Roman" w:cs="Times New Roman"/>
          <w:sz w:val="28"/>
          <w:szCs w:val="28"/>
        </w:rPr>
        <w:t xml:space="preserve"> с </w:t>
      </w:r>
      <w:r w:rsidRPr="0094568C">
        <w:rPr>
          <w:rFonts w:ascii="Times New Roman" w:hAnsi="Times New Roman" w:cs="Times New Roman"/>
          <w:sz w:val="28"/>
          <w:szCs w:val="28"/>
        </w:rPr>
        <w:t xml:space="preserve"> ИП Корнева Т.И.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>Картридж на сумму 1645,00</w:t>
      </w:r>
      <w:r w:rsidR="00C638A1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="00C638A1">
        <w:rPr>
          <w:rFonts w:ascii="Times New Roman" w:hAnsi="Times New Roman" w:cs="Times New Roman"/>
          <w:sz w:val="28"/>
          <w:szCs w:val="28"/>
        </w:rPr>
        <w:t>Контракт №01/11/2014г.</w:t>
      </w:r>
      <w:r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="00C638A1">
        <w:rPr>
          <w:rFonts w:ascii="Times New Roman" w:hAnsi="Times New Roman" w:cs="Times New Roman"/>
          <w:sz w:val="28"/>
          <w:szCs w:val="28"/>
        </w:rPr>
        <w:t xml:space="preserve">с </w:t>
      </w:r>
      <w:r w:rsidRPr="0094568C">
        <w:rPr>
          <w:rFonts w:ascii="Times New Roman" w:hAnsi="Times New Roman" w:cs="Times New Roman"/>
          <w:sz w:val="28"/>
          <w:szCs w:val="28"/>
        </w:rPr>
        <w:t>ИП Корнева Т.И.</w:t>
      </w:r>
      <w:r w:rsidR="00C638A1">
        <w:rPr>
          <w:rFonts w:ascii="Times New Roman" w:hAnsi="Times New Roman" w:cs="Times New Roman"/>
          <w:sz w:val="28"/>
          <w:szCs w:val="28"/>
        </w:rPr>
        <w:t>;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568C">
        <w:rPr>
          <w:rFonts w:ascii="Times New Roman" w:hAnsi="Times New Roman" w:cs="Times New Roman"/>
          <w:sz w:val="28"/>
          <w:szCs w:val="28"/>
        </w:rPr>
        <w:t>Хозтовары</w:t>
      </w:r>
      <w:proofErr w:type="spellEnd"/>
      <w:r w:rsidRPr="0094568C">
        <w:rPr>
          <w:rFonts w:ascii="Times New Roman" w:hAnsi="Times New Roman" w:cs="Times New Roman"/>
          <w:sz w:val="28"/>
          <w:szCs w:val="28"/>
        </w:rPr>
        <w:t xml:space="preserve"> на </w:t>
      </w:r>
      <w:r w:rsidR="00887878">
        <w:rPr>
          <w:rFonts w:ascii="Times New Roman" w:hAnsi="Times New Roman" w:cs="Times New Roman"/>
          <w:sz w:val="28"/>
          <w:szCs w:val="28"/>
        </w:rPr>
        <w:t xml:space="preserve">сумму </w:t>
      </w:r>
      <w:r w:rsidRPr="0094568C">
        <w:rPr>
          <w:rFonts w:ascii="Times New Roman" w:hAnsi="Times New Roman" w:cs="Times New Roman"/>
          <w:sz w:val="28"/>
          <w:szCs w:val="28"/>
        </w:rPr>
        <w:t xml:space="preserve">260,00 </w:t>
      </w:r>
      <w:r w:rsidR="00887878">
        <w:rPr>
          <w:rFonts w:ascii="Times New Roman" w:hAnsi="Times New Roman" w:cs="Times New Roman"/>
          <w:sz w:val="28"/>
          <w:szCs w:val="28"/>
        </w:rPr>
        <w:t>рублей, Д</w:t>
      </w:r>
      <w:r w:rsidRPr="0094568C">
        <w:rPr>
          <w:rFonts w:ascii="Times New Roman" w:hAnsi="Times New Roman" w:cs="Times New Roman"/>
          <w:sz w:val="28"/>
          <w:szCs w:val="28"/>
        </w:rPr>
        <w:t>ог</w:t>
      </w:r>
      <w:r w:rsidR="00887878">
        <w:rPr>
          <w:rFonts w:ascii="Times New Roman" w:hAnsi="Times New Roman" w:cs="Times New Roman"/>
          <w:sz w:val="28"/>
          <w:szCs w:val="28"/>
        </w:rPr>
        <w:t>овор</w:t>
      </w:r>
      <w:r w:rsidRPr="0094568C">
        <w:rPr>
          <w:rFonts w:ascii="Times New Roman" w:hAnsi="Times New Roman" w:cs="Times New Roman"/>
          <w:sz w:val="28"/>
          <w:szCs w:val="28"/>
        </w:rPr>
        <w:t>№ 69 от 17.10.2014</w:t>
      </w:r>
      <w:r w:rsidR="00887878">
        <w:rPr>
          <w:rFonts w:ascii="Times New Roman" w:hAnsi="Times New Roman" w:cs="Times New Roman"/>
          <w:sz w:val="28"/>
          <w:szCs w:val="28"/>
        </w:rPr>
        <w:t>г.</w:t>
      </w:r>
      <w:r w:rsidRPr="0094568C">
        <w:rPr>
          <w:rFonts w:ascii="Times New Roman" w:hAnsi="Times New Roman" w:cs="Times New Roman"/>
          <w:sz w:val="28"/>
          <w:szCs w:val="28"/>
        </w:rPr>
        <w:t>, на</w:t>
      </w:r>
      <w:r w:rsidR="00887878">
        <w:rPr>
          <w:rFonts w:ascii="Times New Roman" w:hAnsi="Times New Roman" w:cs="Times New Roman"/>
          <w:sz w:val="28"/>
          <w:szCs w:val="28"/>
        </w:rPr>
        <w:t xml:space="preserve"> сумму</w:t>
      </w:r>
      <w:r w:rsidRPr="0094568C">
        <w:rPr>
          <w:rFonts w:ascii="Times New Roman" w:hAnsi="Times New Roman" w:cs="Times New Roman"/>
          <w:sz w:val="28"/>
          <w:szCs w:val="28"/>
        </w:rPr>
        <w:t xml:space="preserve"> 2027,00 </w:t>
      </w:r>
      <w:r w:rsidR="00887878">
        <w:rPr>
          <w:rFonts w:ascii="Times New Roman" w:hAnsi="Times New Roman" w:cs="Times New Roman"/>
          <w:sz w:val="28"/>
          <w:szCs w:val="28"/>
        </w:rPr>
        <w:t xml:space="preserve">рублей Договор </w:t>
      </w:r>
      <w:r w:rsidRPr="0094568C">
        <w:rPr>
          <w:rFonts w:ascii="Times New Roman" w:hAnsi="Times New Roman" w:cs="Times New Roman"/>
          <w:sz w:val="28"/>
          <w:szCs w:val="28"/>
        </w:rPr>
        <w:t>№ 04/07/2014 от 24.07.2014</w:t>
      </w:r>
      <w:r w:rsidR="00887878">
        <w:rPr>
          <w:rFonts w:ascii="Times New Roman" w:hAnsi="Times New Roman" w:cs="Times New Roman"/>
          <w:sz w:val="28"/>
          <w:szCs w:val="28"/>
        </w:rPr>
        <w:t>г. с</w:t>
      </w:r>
      <w:r w:rsidRPr="0094568C">
        <w:rPr>
          <w:rFonts w:ascii="Times New Roman" w:hAnsi="Times New Roman" w:cs="Times New Roman"/>
          <w:sz w:val="28"/>
          <w:szCs w:val="28"/>
        </w:rPr>
        <w:t xml:space="preserve"> ИП </w:t>
      </w:r>
      <w:proofErr w:type="spellStart"/>
      <w:r w:rsidRPr="0094568C">
        <w:rPr>
          <w:rFonts w:ascii="Times New Roman" w:hAnsi="Times New Roman" w:cs="Times New Roman"/>
          <w:sz w:val="28"/>
          <w:szCs w:val="28"/>
        </w:rPr>
        <w:t>Лотхов</w:t>
      </w:r>
      <w:proofErr w:type="spellEnd"/>
      <w:r w:rsidRPr="0094568C">
        <w:rPr>
          <w:rFonts w:ascii="Times New Roman" w:hAnsi="Times New Roman" w:cs="Times New Roman"/>
          <w:sz w:val="28"/>
          <w:szCs w:val="28"/>
        </w:rPr>
        <w:t xml:space="preserve"> А.А.</w:t>
      </w:r>
      <w:r w:rsidR="00887878">
        <w:rPr>
          <w:rFonts w:ascii="Times New Roman" w:hAnsi="Times New Roman" w:cs="Times New Roman"/>
          <w:sz w:val="28"/>
          <w:szCs w:val="28"/>
        </w:rPr>
        <w:t>;</w:t>
      </w:r>
    </w:p>
    <w:p w:rsidR="0094568C" w:rsidRPr="0094568C" w:rsidRDefault="0094568C" w:rsidP="001C16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568C">
        <w:rPr>
          <w:rFonts w:ascii="Times New Roman" w:hAnsi="Times New Roman" w:cs="Times New Roman"/>
          <w:sz w:val="28"/>
          <w:szCs w:val="28"/>
        </w:rPr>
        <w:t xml:space="preserve">Канцтовары на </w:t>
      </w:r>
      <w:r w:rsidR="002277EA">
        <w:rPr>
          <w:rFonts w:ascii="Times New Roman" w:hAnsi="Times New Roman" w:cs="Times New Roman"/>
          <w:sz w:val="28"/>
          <w:szCs w:val="28"/>
        </w:rPr>
        <w:t xml:space="preserve">сумму </w:t>
      </w:r>
      <w:r w:rsidRPr="0094568C">
        <w:rPr>
          <w:rFonts w:ascii="Times New Roman" w:hAnsi="Times New Roman" w:cs="Times New Roman"/>
          <w:sz w:val="28"/>
          <w:szCs w:val="28"/>
        </w:rPr>
        <w:t>17386,22 рублей</w:t>
      </w:r>
      <w:r w:rsidR="002277EA">
        <w:rPr>
          <w:rFonts w:ascii="Times New Roman" w:hAnsi="Times New Roman" w:cs="Times New Roman"/>
          <w:sz w:val="28"/>
          <w:szCs w:val="28"/>
        </w:rPr>
        <w:t>,</w:t>
      </w:r>
      <w:r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="002277EA">
        <w:rPr>
          <w:rFonts w:ascii="Times New Roman" w:hAnsi="Times New Roman" w:cs="Times New Roman"/>
          <w:sz w:val="28"/>
          <w:szCs w:val="28"/>
        </w:rPr>
        <w:t>К</w:t>
      </w:r>
      <w:r w:rsidRPr="0094568C">
        <w:rPr>
          <w:rFonts w:ascii="Times New Roman" w:hAnsi="Times New Roman" w:cs="Times New Roman"/>
          <w:sz w:val="28"/>
          <w:szCs w:val="28"/>
        </w:rPr>
        <w:t>онтракт № 01/04/14 от 14.04.2014</w:t>
      </w:r>
      <w:r w:rsidR="002277EA">
        <w:rPr>
          <w:rFonts w:ascii="Times New Roman" w:hAnsi="Times New Roman" w:cs="Times New Roman"/>
          <w:sz w:val="28"/>
          <w:szCs w:val="28"/>
        </w:rPr>
        <w:t>г.</w:t>
      </w:r>
      <w:r w:rsidRPr="0094568C">
        <w:rPr>
          <w:rFonts w:ascii="Times New Roman" w:hAnsi="Times New Roman" w:cs="Times New Roman"/>
          <w:sz w:val="28"/>
          <w:szCs w:val="28"/>
        </w:rPr>
        <w:t xml:space="preserve">, на </w:t>
      </w:r>
      <w:r w:rsidR="002277EA">
        <w:rPr>
          <w:rFonts w:ascii="Times New Roman" w:hAnsi="Times New Roman" w:cs="Times New Roman"/>
          <w:sz w:val="28"/>
          <w:szCs w:val="28"/>
        </w:rPr>
        <w:t xml:space="preserve">сумму </w:t>
      </w:r>
      <w:r w:rsidRPr="0094568C">
        <w:rPr>
          <w:rFonts w:ascii="Times New Roman" w:hAnsi="Times New Roman" w:cs="Times New Roman"/>
          <w:sz w:val="28"/>
          <w:szCs w:val="28"/>
        </w:rPr>
        <w:t>4675,97</w:t>
      </w:r>
      <w:r w:rsidR="002277EA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94568C">
        <w:rPr>
          <w:rFonts w:ascii="Times New Roman" w:hAnsi="Times New Roman" w:cs="Times New Roman"/>
          <w:sz w:val="28"/>
          <w:szCs w:val="28"/>
        </w:rPr>
        <w:t xml:space="preserve"> </w:t>
      </w:r>
      <w:r w:rsidR="002277EA">
        <w:rPr>
          <w:rFonts w:ascii="Times New Roman" w:hAnsi="Times New Roman" w:cs="Times New Roman"/>
          <w:sz w:val="28"/>
          <w:szCs w:val="28"/>
        </w:rPr>
        <w:t>К</w:t>
      </w:r>
      <w:r w:rsidRPr="0094568C">
        <w:rPr>
          <w:rFonts w:ascii="Times New Roman" w:hAnsi="Times New Roman" w:cs="Times New Roman"/>
          <w:sz w:val="28"/>
          <w:szCs w:val="28"/>
        </w:rPr>
        <w:t xml:space="preserve">онтракт №2 </w:t>
      </w:r>
      <w:r w:rsidR="002277EA">
        <w:rPr>
          <w:rFonts w:ascii="Times New Roman" w:hAnsi="Times New Roman" w:cs="Times New Roman"/>
          <w:sz w:val="28"/>
          <w:szCs w:val="28"/>
        </w:rPr>
        <w:t xml:space="preserve">от 17.03.2014г. с </w:t>
      </w:r>
      <w:r w:rsidRPr="0094568C">
        <w:rPr>
          <w:rFonts w:ascii="Times New Roman" w:hAnsi="Times New Roman" w:cs="Times New Roman"/>
          <w:sz w:val="28"/>
          <w:szCs w:val="28"/>
        </w:rPr>
        <w:t>ООО «Кабинет».</w:t>
      </w:r>
    </w:p>
    <w:p w:rsidR="009878DD" w:rsidRPr="006703D0" w:rsidRDefault="00024F9B" w:rsidP="0018661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F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16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кредиторской задолженности </w:t>
      </w:r>
      <w:r w:rsidR="008A2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Песчаного сельского поселения Тбилисского района </w:t>
      </w:r>
      <w:r w:rsidR="00016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отражено в форме 0503169 «Сведения по дебиторской и кредиторской задолженности и в балансе в разделе «Обязательства» по счету «Расчеты по </w:t>
      </w:r>
      <w:r w:rsidR="008A2F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долговым обязательствам» п</w:t>
      </w:r>
      <w:r w:rsidR="00300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данным баланса кредиторская задолженность  на начало года составляла </w:t>
      </w:r>
      <w:r w:rsidR="00292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F4E">
        <w:rPr>
          <w:rFonts w:ascii="Times New Roman" w:eastAsia="Times New Roman" w:hAnsi="Times New Roman" w:cs="Times New Roman"/>
          <w:sz w:val="28"/>
          <w:szCs w:val="28"/>
          <w:lang w:eastAsia="ru-RU"/>
        </w:rPr>
        <w:t>50000,00</w:t>
      </w:r>
      <w:r w:rsidR="00292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конец года </w:t>
      </w:r>
      <w:r w:rsidR="008A2F4E">
        <w:rPr>
          <w:rFonts w:ascii="Times New Roman" w:eastAsia="Times New Roman" w:hAnsi="Times New Roman" w:cs="Times New Roman"/>
          <w:sz w:val="28"/>
          <w:szCs w:val="28"/>
          <w:lang w:eastAsia="ru-RU"/>
        </w:rPr>
        <w:t>- 0</w:t>
      </w:r>
      <w:r w:rsidR="00300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9E4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8B4281" w:rsidRDefault="005A54CA" w:rsidP="000B541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состоянию на 01.01.201</w:t>
      </w:r>
      <w:r w:rsidR="00D95F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8B4281" w:rsidRPr="008B4281">
        <w:rPr>
          <w:rFonts w:ascii="Times New Roman" w:hAnsi="Times New Roman" w:cs="Times New Roman"/>
          <w:sz w:val="28"/>
          <w:szCs w:val="28"/>
        </w:rPr>
        <w:t>числится кредиторская задолженность бюджетной деятельности 20170,84 рублей.</w:t>
      </w:r>
    </w:p>
    <w:p w:rsidR="00B363B8" w:rsidRPr="0005475E" w:rsidRDefault="00331261" w:rsidP="00331261">
      <w:pPr>
        <w:spacing w:after="0"/>
        <w:jc w:val="center"/>
      </w:pPr>
      <w:bookmarkStart w:id="2" w:name="_GoBack"/>
      <w:r>
        <w:rPr>
          <w:noProof/>
          <w:lang w:eastAsia="ru-RU"/>
        </w:rPr>
        <w:lastRenderedPageBreak/>
        <w:drawing>
          <wp:inline distT="0" distB="0" distL="0" distR="0">
            <wp:extent cx="6480175" cy="9165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B363B8" w:rsidRPr="0005475E" w:rsidSect="008C5DC7">
      <w:headerReference w:type="default" r:id="rId10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D3E" w:rsidRDefault="008D7D3E" w:rsidP="0005475E">
      <w:pPr>
        <w:spacing w:after="0" w:line="240" w:lineRule="auto"/>
      </w:pPr>
      <w:r>
        <w:separator/>
      </w:r>
    </w:p>
  </w:endnote>
  <w:endnote w:type="continuationSeparator" w:id="0">
    <w:p w:rsidR="008D7D3E" w:rsidRDefault="008D7D3E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altName w:val="Aria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D3E" w:rsidRDefault="008D7D3E" w:rsidP="0005475E">
      <w:pPr>
        <w:spacing w:after="0" w:line="240" w:lineRule="auto"/>
      </w:pPr>
      <w:r>
        <w:separator/>
      </w:r>
    </w:p>
  </w:footnote>
  <w:footnote w:type="continuationSeparator" w:id="0">
    <w:p w:rsidR="008D7D3E" w:rsidRDefault="008D7D3E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367485"/>
      <w:docPartObj>
        <w:docPartGallery w:val="Page Numbers (Top of Page)"/>
        <w:docPartUnique/>
      </w:docPartObj>
    </w:sdtPr>
    <w:sdtEndPr/>
    <w:sdtContent>
      <w:p w:rsidR="00EC2E75" w:rsidRDefault="00EC2E75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261">
          <w:rPr>
            <w:noProof/>
          </w:rPr>
          <w:t>7</w:t>
        </w:r>
        <w:r>
          <w:fldChar w:fldCharType="end"/>
        </w:r>
      </w:p>
    </w:sdtContent>
  </w:sdt>
  <w:p w:rsidR="00EC2E75" w:rsidRDefault="00EC2E75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164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12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6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CE9"/>
    <w:rsid w:val="00000027"/>
    <w:rsid w:val="000031FB"/>
    <w:rsid w:val="00003284"/>
    <w:rsid w:val="00003E9F"/>
    <w:rsid w:val="00005E70"/>
    <w:rsid w:val="00006244"/>
    <w:rsid w:val="00006544"/>
    <w:rsid w:val="00011790"/>
    <w:rsid w:val="00012D0E"/>
    <w:rsid w:val="00013B47"/>
    <w:rsid w:val="00016FA1"/>
    <w:rsid w:val="00020732"/>
    <w:rsid w:val="0002231E"/>
    <w:rsid w:val="0002427B"/>
    <w:rsid w:val="00024F9B"/>
    <w:rsid w:val="0002530F"/>
    <w:rsid w:val="00026CD9"/>
    <w:rsid w:val="00031053"/>
    <w:rsid w:val="0003245E"/>
    <w:rsid w:val="00032954"/>
    <w:rsid w:val="000344D4"/>
    <w:rsid w:val="00034671"/>
    <w:rsid w:val="0003716A"/>
    <w:rsid w:val="00041131"/>
    <w:rsid w:val="00047082"/>
    <w:rsid w:val="0005475E"/>
    <w:rsid w:val="000559D1"/>
    <w:rsid w:val="00060235"/>
    <w:rsid w:val="00062C5A"/>
    <w:rsid w:val="0007088A"/>
    <w:rsid w:val="00071905"/>
    <w:rsid w:val="00072B43"/>
    <w:rsid w:val="00073F56"/>
    <w:rsid w:val="000774A6"/>
    <w:rsid w:val="000801BC"/>
    <w:rsid w:val="000815D0"/>
    <w:rsid w:val="00083387"/>
    <w:rsid w:val="0008636C"/>
    <w:rsid w:val="00087C4F"/>
    <w:rsid w:val="000906F5"/>
    <w:rsid w:val="00090CA4"/>
    <w:rsid w:val="00091FD7"/>
    <w:rsid w:val="00093143"/>
    <w:rsid w:val="0009382B"/>
    <w:rsid w:val="0009552A"/>
    <w:rsid w:val="00097245"/>
    <w:rsid w:val="00097F1F"/>
    <w:rsid w:val="000A4673"/>
    <w:rsid w:val="000A7459"/>
    <w:rsid w:val="000B5412"/>
    <w:rsid w:val="000C0512"/>
    <w:rsid w:val="000C7927"/>
    <w:rsid w:val="000D2081"/>
    <w:rsid w:val="000D4428"/>
    <w:rsid w:val="000D4C0E"/>
    <w:rsid w:val="000D5DE7"/>
    <w:rsid w:val="000D655B"/>
    <w:rsid w:val="000E021F"/>
    <w:rsid w:val="000E4FD0"/>
    <w:rsid w:val="000E70D2"/>
    <w:rsid w:val="000E7D4E"/>
    <w:rsid w:val="000F01E5"/>
    <w:rsid w:val="000F0E54"/>
    <w:rsid w:val="000F351D"/>
    <w:rsid w:val="000F43E9"/>
    <w:rsid w:val="0010435C"/>
    <w:rsid w:val="00104A5B"/>
    <w:rsid w:val="00110AD9"/>
    <w:rsid w:val="0011238D"/>
    <w:rsid w:val="00116209"/>
    <w:rsid w:val="0011655C"/>
    <w:rsid w:val="00116736"/>
    <w:rsid w:val="00120777"/>
    <w:rsid w:val="00122086"/>
    <w:rsid w:val="00127B3D"/>
    <w:rsid w:val="001358EF"/>
    <w:rsid w:val="00141309"/>
    <w:rsid w:val="00143A9F"/>
    <w:rsid w:val="00146988"/>
    <w:rsid w:val="00150DF1"/>
    <w:rsid w:val="001538AE"/>
    <w:rsid w:val="00161DE8"/>
    <w:rsid w:val="0016539F"/>
    <w:rsid w:val="001670B9"/>
    <w:rsid w:val="00167B48"/>
    <w:rsid w:val="001720BC"/>
    <w:rsid w:val="00172F17"/>
    <w:rsid w:val="00176D38"/>
    <w:rsid w:val="00182427"/>
    <w:rsid w:val="00186614"/>
    <w:rsid w:val="001904BB"/>
    <w:rsid w:val="0019335A"/>
    <w:rsid w:val="001A09FE"/>
    <w:rsid w:val="001A1E78"/>
    <w:rsid w:val="001A463B"/>
    <w:rsid w:val="001A4FF9"/>
    <w:rsid w:val="001A7FE6"/>
    <w:rsid w:val="001B0723"/>
    <w:rsid w:val="001B095A"/>
    <w:rsid w:val="001C163C"/>
    <w:rsid w:val="001C4568"/>
    <w:rsid w:val="001C4F90"/>
    <w:rsid w:val="001C6C74"/>
    <w:rsid w:val="001D58A3"/>
    <w:rsid w:val="001D69FC"/>
    <w:rsid w:val="001F3C6B"/>
    <w:rsid w:val="002045B9"/>
    <w:rsid w:val="002120A7"/>
    <w:rsid w:val="00213EA3"/>
    <w:rsid w:val="0021659D"/>
    <w:rsid w:val="002167B2"/>
    <w:rsid w:val="00221817"/>
    <w:rsid w:val="002223DE"/>
    <w:rsid w:val="00224BC1"/>
    <w:rsid w:val="00226D25"/>
    <w:rsid w:val="002277EA"/>
    <w:rsid w:val="002278E6"/>
    <w:rsid w:val="00230AAB"/>
    <w:rsid w:val="00232F38"/>
    <w:rsid w:val="00236B7D"/>
    <w:rsid w:val="00236F3F"/>
    <w:rsid w:val="0023738B"/>
    <w:rsid w:val="0023738C"/>
    <w:rsid w:val="00241DBD"/>
    <w:rsid w:val="002448E8"/>
    <w:rsid w:val="00245B7C"/>
    <w:rsid w:val="002515D5"/>
    <w:rsid w:val="0025173C"/>
    <w:rsid w:val="00251A23"/>
    <w:rsid w:val="00253C8D"/>
    <w:rsid w:val="00260175"/>
    <w:rsid w:val="00261CFE"/>
    <w:rsid w:val="002631A9"/>
    <w:rsid w:val="00264C70"/>
    <w:rsid w:val="00266980"/>
    <w:rsid w:val="002677F4"/>
    <w:rsid w:val="0027119B"/>
    <w:rsid w:val="00272EE0"/>
    <w:rsid w:val="00273F8C"/>
    <w:rsid w:val="00274948"/>
    <w:rsid w:val="00276D6A"/>
    <w:rsid w:val="0028074B"/>
    <w:rsid w:val="00280B32"/>
    <w:rsid w:val="0028390F"/>
    <w:rsid w:val="002872EE"/>
    <w:rsid w:val="0029238B"/>
    <w:rsid w:val="00292469"/>
    <w:rsid w:val="00293E5C"/>
    <w:rsid w:val="0029524D"/>
    <w:rsid w:val="002A0DD2"/>
    <w:rsid w:val="002A17EA"/>
    <w:rsid w:val="002A18F7"/>
    <w:rsid w:val="002A1AD9"/>
    <w:rsid w:val="002C0417"/>
    <w:rsid w:val="002C3C8B"/>
    <w:rsid w:val="002C4055"/>
    <w:rsid w:val="002D0049"/>
    <w:rsid w:val="002D134E"/>
    <w:rsid w:val="002D1451"/>
    <w:rsid w:val="002D3FF4"/>
    <w:rsid w:val="002E1B22"/>
    <w:rsid w:val="002E3059"/>
    <w:rsid w:val="002E307E"/>
    <w:rsid w:val="002E72BA"/>
    <w:rsid w:val="002F43EC"/>
    <w:rsid w:val="002F4D68"/>
    <w:rsid w:val="002F4F6D"/>
    <w:rsid w:val="002F5BC2"/>
    <w:rsid w:val="002F7AFC"/>
    <w:rsid w:val="0030053F"/>
    <w:rsid w:val="00300C7E"/>
    <w:rsid w:val="00302E63"/>
    <w:rsid w:val="003071CF"/>
    <w:rsid w:val="00310BFB"/>
    <w:rsid w:val="00320494"/>
    <w:rsid w:val="00320562"/>
    <w:rsid w:val="0032272E"/>
    <w:rsid w:val="0032287F"/>
    <w:rsid w:val="0032704F"/>
    <w:rsid w:val="00331261"/>
    <w:rsid w:val="00332BA7"/>
    <w:rsid w:val="003344F7"/>
    <w:rsid w:val="00334BDB"/>
    <w:rsid w:val="00336A37"/>
    <w:rsid w:val="003370C9"/>
    <w:rsid w:val="00345F4F"/>
    <w:rsid w:val="003515F4"/>
    <w:rsid w:val="0035185E"/>
    <w:rsid w:val="003520ED"/>
    <w:rsid w:val="00352AF2"/>
    <w:rsid w:val="003556DA"/>
    <w:rsid w:val="003615FF"/>
    <w:rsid w:val="0036345D"/>
    <w:rsid w:val="003663ED"/>
    <w:rsid w:val="0037544F"/>
    <w:rsid w:val="00382E93"/>
    <w:rsid w:val="003839FE"/>
    <w:rsid w:val="00387125"/>
    <w:rsid w:val="00390164"/>
    <w:rsid w:val="00392B9B"/>
    <w:rsid w:val="00395E0B"/>
    <w:rsid w:val="00396914"/>
    <w:rsid w:val="003973DE"/>
    <w:rsid w:val="003A426E"/>
    <w:rsid w:val="003A4D76"/>
    <w:rsid w:val="003A7DD1"/>
    <w:rsid w:val="003B41FB"/>
    <w:rsid w:val="003B50DC"/>
    <w:rsid w:val="003B5819"/>
    <w:rsid w:val="003C11B8"/>
    <w:rsid w:val="003C2B4B"/>
    <w:rsid w:val="003C33AC"/>
    <w:rsid w:val="003C621C"/>
    <w:rsid w:val="003C7536"/>
    <w:rsid w:val="003D26C2"/>
    <w:rsid w:val="003D2826"/>
    <w:rsid w:val="003D3D7D"/>
    <w:rsid w:val="003E0913"/>
    <w:rsid w:val="003E0C66"/>
    <w:rsid w:val="003F0F19"/>
    <w:rsid w:val="003F20F7"/>
    <w:rsid w:val="00402D51"/>
    <w:rsid w:val="0040462D"/>
    <w:rsid w:val="00405230"/>
    <w:rsid w:val="00410885"/>
    <w:rsid w:val="00414D31"/>
    <w:rsid w:val="00414E57"/>
    <w:rsid w:val="00417618"/>
    <w:rsid w:val="00417805"/>
    <w:rsid w:val="0042106B"/>
    <w:rsid w:val="0042338F"/>
    <w:rsid w:val="00423B39"/>
    <w:rsid w:val="00423B5E"/>
    <w:rsid w:val="00425B82"/>
    <w:rsid w:val="00427CBE"/>
    <w:rsid w:val="00430C8F"/>
    <w:rsid w:val="0043108E"/>
    <w:rsid w:val="00437B03"/>
    <w:rsid w:val="004406DD"/>
    <w:rsid w:val="00443C01"/>
    <w:rsid w:val="00444253"/>
    <w:rsid w:val="00445EE6"/>
    <w:rsid w:val="0045320D"/>
    <w:rsid w:val="0045479C"/>
    <w:rsid w:val="004559E2"/>
    <w:rsid w:val="00460937"/>
    <w:rsid w:val="00460962"/>
    <w:rsid w:val="00462289"/>
    <w:rsid w:val="004640A0"/>
    <w:rsid w:val="00470F18"/>
    <w:rsid w:val="00471FED"/>
    <w:rsid w:val="00473710"/>
    <w:rsid w:val="00474E56"/>
    <w:rsid w:val="0047680B"/>
    <w:rsid w:val="004769BB"/>
    <w:rsid w:val="0048388C"/>
    <w:rsid w:val="004839C0"/>
    <w:rsid w:val="00483E16"/>
    <w:rsid w:val="00484324"/>
    <w:rsid w:val="004849A3"/>
    <w:rsid w:val="00485B79"/>
    <w:rsid w:val="00486BC3"/>
    <w:rsid w:val="004904B9"/>
    <w:rsid w:val="00492395"/>
    <w:rsid w:val="004959FD"/>
    <w:rsid w:val="00497843"/>
    <w:rsid w:val="004A34D4"/>
    <w:rsid w:val="004A41D8"/>
    <w:rsid w:val="004A4967"/>
    <w:rsid w:val="004A569B"/>
    <w:rsid w:val="004A76F8"/>
    <w:rsid w:val="004B43B4"/>
    <w:rsid w:val="004B6045"/>
    <w:rsid w:val="004C423C"/>
    <w:rsid w:val="004C7805"/>
    <w:rsid w:val="004D43F7"/>
    <w:rsid w:val="004D551B"/>
    <w:rsid w:val="004D570E"/>
    <w:rsid w:val="004D5A56"/>
    <w:rsid w:val="004D5B8E"/>
    <w:rsid w:val="004D60C5"/>
    <w:rsid w:val="004D7292"/>
    <w:rsid w:val="004E3DF5"/>
    <w:rsid w:val="004E55F5"/>
    <w:rsid w:val="004E5F61"/>
    <w:rsid w:val="004E7F40"/>
    <w:rsid w:val="004F0F4A"/>
    <w:rsid w:val="004F326B"/>
    <w:rsid w:val="004F58BA"/>
    <w:rsid w:val="00501BEA"/>
    <w:rsid w:val="00504F41"/>
    <w:rsid w:val="00504F76"/>
    <w:rsid w:val="00512BCE"/>
    <w:rsid w:val="0051337F"/>
    <w:rsid w:val="00513F8D"/>
    <w:rsid w:val="00515096"/>
    <w:rsid w:val="0053162D"/>
    <w:rsid w:val="00537A55"/>
    <w:rsid w:val="00541109"/>
    <w:rsid w:val="0054226C"/>
    <w:rsid w:val="005526C7"/>
    <w:rsid w:val="0055599A"/>
    <w:rsid w:val="00555D77"/>
    <w:rsid w:val="00556B2C"/>
    <w:rsid w:val="00560165"/>
    <w:rsid w:val="00560210"/>
    <w:rsid w:val="0056075E"/>
    <w:rsid w:val="00560DFB"/>
    <w:rsid w:val="00566DF9"/>
    <w:rsid w:val="00570664"/>
    <w:rsid w:val="005716A3"/>
    <w:rsid w:val="00572FB4"/>
    <w:rsid w:val="00574468"/>
    <w:rsid w:val="005757CD"/>
    <w:rsid w:val="00577718"/>
    <w:rsid w:val="005815D2"/>
    <w:rsid w:val="00583CC3"/>
    <w:rsid w:val="00591EB2"/>
    <w:rsid w:val="00593F06"/>
    <w:rsid w:val="0059576C"/>
    <w:rsid w:val="0059651D"/>
    <w:rsid w:val="0059784F"/>
    <w:rsid w:val="005A1EE4"/>
    <w:rsid w:val="005A4012"/>
    <w:rsid w:val="005A54CA"/>
    <w:rsid w:val="005A7C1A"/>
    <w:rsid w:val="005B0A7D"/>
    <w:rsid w:val="005B2E8B"/>
    <w:rsid w:val="005B6C99"/>
    <w:rsid w:val="005C0E66"/>
    <w:rsid w:val="005C5304"/>
    <w:rsid w:val="005C64A0"/>
    <w:rsid w:val="005D0029"/>
    <w:rsid w:val="005D3691"/>
    <w:rsid w:val="005D42AE"/>
    <w:rsid w:val="005D5A8F"/>
    <w:rsid w:val="005D5DEB"/>
    <w:rsid w:val="005E2499"/>
    <w:rsid w:val="005F5A50"/>
    <w:rsid w:val="00600964"/>
    <w:rsid w:val="006048DD"/>
    <w:rsid w:val="00606AAC"/>
    <w:rsid w:val="00613547"/>
    <w:rsid w:val="00614F87"/>
    <w:rsid w:val="006159D3"/>
    <w:rsid w:val="006161D8"/>
    <w:rsid w:val="00617FCA"/>
    <w:rsid w:val="0062661A"/>
    <w:rsid w:val="006267B3"/>
    <w:rsid w:val="0063242C"/>
    <w:rsid w:val="0063254F"/>
    <w:rsid w:val="0063525F"/>
    <w:rsid w:val="00650148"/>
    <w:rsid w:val="00650567"/>
    <w:rsid w:val="00650D89"/>
    <w:rsid w:val="006517C9"/>
    <w:rsid w:val="006529DD"/>
    <w:rsid w:val="00665FB9"/>
    <w:rsid w:val="006703D0"/>
    <w:rsid w:val="006710C4"/>
    <w:rsid w:val="006761C7"/>
    <w:rsid w:val="00677B80"/>
    <w:rsid w:val="00683DD8"/>
    <w:rsid w:val="00684AA2"/>
    <w:rsid w:val="00686AE6"/>
    <w:rsid w:val="0069026B"/>
    <w:rsid w:val="0069297B"/>
    <w:rsid w:val="00696D0B"/>
    <w:rsid w:val="006A28C2"/>
    <w:rsid w:val="006A7A40"/>
    <w:rsid w:val="006B2F4E"/>
    <w:rsid w:val="006B566D"/>
    <w:rsid w:val="006B66B9"/>
    <w:rsid w:val="006B731F"/>
    <w:rsid w:val="006C1558"/>
    <w:rsid w:val="006C3672"/>
    <w:rsid w:val="006D4F2B"/>
    <w:rsid w:val="006D6E76"/>
    <w:rsid w:val="006E07A9"/>
    <w:rsid w:val="006E0E1D"/>
    <w:rsid w:val="006E252E"/>
    <w:rsid w:val="006E2C06"/>
    <w:rsid w:val="006E3F43"/>
    <w:rsid w:val="006E4F8E"/>
    <w:rsid w:val="006E69F3"/>
    <w:rsid w:val="006F0FE8"/>
    <w:rsid w:val="006F2F23"/>
    <w:rsid w:val="006F6053"/>
    <w:rsid w:val="007003DE"/>
    <w:rsid w:val="00701088"/>
    <w:rsid w:val="007018C3"/>
    <w:rsid w:val="007026BF"/>
    <w:rsid w:val="0070475F"/>
    <w:rsid w:val="00706D8B"/>
    <w:rsid w:val="00707122"/>
    <w:rsid w:val="00707C17"/>
    <w:rsid w:val="00707C99"/>
    <w:rsid w:val="00710E86"/>
    <w:rsid w:val="00711F29"/>
    <w:rsid w:val="0071266C"/>
    <w:rsid w:val="00712C72"/>
    <w:rsid w:val="00714421"/>
    <w:rsid w:val="00715DED"/>
    <w:rsid w:val="00717828"/>
    <w:rsid w:val="00720E1A"/>
    <w:rsid w:val="00724DE3"/>
    <w:rsid w:val="007252D4"/>
    <w:rsid w:val="0072575E"/>
    <w:rsid w:val="00726486"/>
    <w:rsid w:val="00727CD9"/>
    <w:rsid w:val="00732535"/>
    <w:rsid w:val="00736C62"/>
    <w:rsid w:val="00737C12"/>
    <w:rsid w:val="0074387F"/>
    <w:rsid w:val="007451D3"/>
    <w:rsid w:val="00750BF4"/>
    <w:rsid w:val="00752BF2"/>
    <w:rsid w:val="00763CF8"/>
    <w:rsid w:val="007706E1"/>
    <w:rsid w:val="0077287D"/>
    <w:rsid w:val="00776511"/>
    <w:rsid w:val="00777FF4"/>
    <w:rsid w:val="00780193"/>
    <w:rsid w:val="00791C53"/>
    <w:rsid w:val="00792E25"/>
    <w:rsid w:val="00793CCE"/>
    <w:rsid w:val="0079413F"/>
    <w:rsid w:val="00795CE9"/>
    <w:rsid w:val="00796DDE"/>
    <w:rsid w:val="007A0CAE"/>
    <w:rsid w:val="007A2A91"/>
    <w:rsid w:val="007A4DBA"/>
    <w:rsid w:val="007A591F"/>
    <w:rsid w:val="007A7DA5"/>
    <w:rsid w:val="007B49FE"/>
    <w:rsid w:val="007B7A10"/>
    <w:rsid w:val="007D14F6"/>
    <w:rsid w:val="007D2CD8"/>
    <w:rsid w:val="007D62C9"/>
    <w:rsid w:val="007D647F"/>
    <w:rsid w:val="007D70C3"/>
    <w:rsid w:val="007E2F80"/>
    <w:rsid w:val="007F2B25"/>
    <w:rsid w:val="00802FCF"/>
    <w:rsid w:val="00805526"/>
    <w:rsid w:val="0081611D"/>
    <w:rsid w:val="008161E2"/>
    <w:rsid w:val="00820BDA"/>
    <w:rsid w:val="00831A16"/>
    <w:rsid w:val="00834810"/>
    <w:rsid w:val="00835736"/>
    <w:rsid w:val="00840B9A"/>
    <w:rsid w:val="008425A9"/>
    <w:rsid w:val="00843435"/>
    <w:rsid w:val="0084417B"/>
    <w:rsid w:val="00845B7D"/>
    <w:rsid w:val="00845DFC"/>
    <w:rsid w:val="008610F7"/>
    <w:rsid w:val="0086537C"/>
    <w:rsid w:val="00865E77"/>
    <w:rsid w:val="00865EA5"/>
    <w:rsid w:val="00866F1B"/>
    <w:rsid w:val="0087155F"/>
    <w:rsid w:val="00873353"/>
    <w:rsid w:val="008737BE"/>
    <w:rsid w:val="00877DB1"/>
    <w:rsid w:val="008810E7"/>
    <w:rsid w:val="00882A27"/>
    <w:rsid w:val="00885811"/>
    <w:rsid w:val="00887878"/>
    <w:rsid w:val="0089114A"/>
    <w:rsid w:val="0089525D"/>
    <w:rsid w:val="0089647E"/>
    <w:rsid w:val="008A2C94"/>
    <w:rsid w:val="008A2F4E"/>
    <w:rsid w:val="008A306E"/>
    <w:rsid w:val="008A4857"/>
    <w:rsid w:val="008A4E5C"/>
    <w:rsid w:val="008A71FF"/>
    <w:rsid w:val="008B0350"/>
    <w:rsid w:val="008B2727"/>
    <w:rsid w:val="008B4281"/>
    <w:rsid w:val="008C02E7"/>
    <w:rsid w:val="008C3637"/>
    <w:rsid w:val="008C4A40"/>
    <w:rsid w:val="008C5202"/>
    <w:rsid w:val="008C5DC7"/>
    <w:rsid w:val="008C78A9"/>
    <w:rsid w:val="008D17A8"/>
    <w:rsid w:val="008D74B7"/>
    <w:rsid w:val="008D7D3E"/>
    <w:rsid w:val="008E4265"/>
    <w:rsid w:val="00901068"/>
    <w:rsid w:val="00905F5A"/>
    <w:rsid w:val="00912D03"/>
    <w:rsid w:val="00915374"/>
    <w:rsid w:val="00916189"/>
    <w:rsid w:val="00925470"/>
    <w:rsid w:val="00937E7C"/>
    <w:rsid w:val="00944C0E"/>
    <w:rsid w:val="0094568C"/>
    <w:rsid w:val="00945D65"/>
    <w:rsid w:val="00946770"/>
    <w:rsid w:val="009512C4"/>
    <w:rsid w:val="009524D9"/>
    <w:rsid w:val="009530DA"/>
    <w:rsid w:val="009550A9"/>
    <w:rsid w:val="009551DF"/>
    <w:rsid w:val="009630D7"/>
    <w:rsid w:val="0096414A"/>
    <w:rsid w:val="009647C4"/>
    <w:rsid w:val="0096666B"/>
    <w:rsid w:val="00972525"/>
    <w:rsid w:val="00976A14"/>
    <w:rsid w:val="009806FD"/>
    <w:rsid w:val="00980DED"/>
    <w:rsid w:val="0098277D"/>
    <w:rsid w:val="00982B92"/>
    <w:rsid w:val="009878DD"/>
    <w:rsid w:val="0098794A"/>
    <w:rsid w:val="00992E89"/>
    <w:rsid w:val="0099379C"/>
    <w:rsid w:val="009947B2"/>
    <w:rsid w:val="00994F77"/>
    <w:rsid w:val="009959BB"/>
    <w:rsid w:val="00996F55"/>
    <w:rsid w:val="0099773A"/>
    <w:rsid w:val="009A215E"/>
    <w:rsid w:val="009B0B4A"/>
    <w:rsid w:val="009B462F"/>
    <w:rsid w:val="009B572E"/>
    <w:rsid w:val="009C33C0"/>
    <w:rsid w:val="009C677C"/>
    <w:rsid w:val="009C6B48"/>
    <w:rsid w:val="009C7EB8"/>
    <w:rsid w:val="009D1469"/>
    <w:rsid w:val="009D5D79"/>
    <w:rsid w:val="009D6607"/>
    <w:rsid w:val="009E1965"/>
    <w:rsid w:val="009E2F86"/>
    <w:rsid w:val="009E3377"/>
    <w:rsid w:val="009E4B8C"/>
    <w:rsid w:val="009E5119"/>
    <w:rsid w:val="009E62F1"/>
    <w:rsid w:val="009F00D2"/>
    <w:rsid w:val="009F09D3"/>
    <w:rsid w:val="009F0DE1"/>
    <w:rsid w:val="009F6541"/>
    <w:rsid w:val="00A011CD"/>
    <w:rsid w:val="00A02F85"/>
    <w:rsid w:val="00A0516A"/>
    <w:rsid w:val="00A0742A"/>
    <w:rsid w:val="00A1041A"/>
    <w:rsid w:val="00A11430"/>
    <w:rsid w:val="00A13257"/>
    <w:rsid w:val="00A14085"/>
    <w:rsid w:val="00A17396"/>
    <w:rsid w:val="00A17F9D"/>
    <w:rsid w:val="00A25CA9"/>
    <w:rsid w:val="00A32F24"/>
    <w:rsid w:val="00A36488"/>
    <w:rsid w:val="00A40433"/>
    <w:rsid w:val="00A420C8"/>
    <w:rsid w:val="00A4582A"/>
    <w:rsid w:val="00A47DFE"/>
    <w:rsid w:val="00A50202"/>
    <w:rsid w:val="00A520C3"/>
    <w:rsid w:val="00A549B7"/>
    <w:rsid w:val="00A55E8E"/>
    <w:rsid w:val="00A6164B"/>
    <w:rsid w:val="00A63284"/>
    <w:rsid w:val="00A81706"/>
    <w:rsid w:val="00A82252"/>
    <w:rsid w:val="00A84A3B"/>
    <w:rsid w:val="00A84B14"/>
    <w:rsid w:val="00A86040"/>
    <w:rsid w:val="00A95E84"/>
    <w:rsid w:val="00A9696A"/>
    <w:rsid w:val="00AA1C68"/>
    <w:rsid w:val="00AA46DB"/>
    <w:rsid w:val="00AB2075"/>
    <w:rsid w:val="00AB417D"/>
    <w:rsid w:val="00AB444D"/>
    <w:rsid w:val="00AB58C5"/>
    <w:rsid w:val="00AC0009"/>
    <w:rsid w:val="00AC2C58"/>
    <w:rsid w:val="00AC3987"/>
    <w:rsid w:val="00AC3FD4"/>
    <w:rsid w:val="00AC62E5"/>
    <w:rsid w:val="00AD0992"/>
    <w:rsid w:val="00AD7C99"/>
    <w:rsid w:val="00AE1EAB"/>
    <w:rsid w:val="00AE28A6"/>
    <w:rsid w:val="00AE2D70"/>
    <w:rsid w:val="00AE46EF"/>
    <w:rsid w:val="00AE5322"/>
    <w:rsid w:val="00AE5A97"/>
    <w:rsid w:val="00AF1248"/>
    <w:rsid w:val="00AF1447"/>
    <w:rsid w:val="00AF350E"/>
    <w:rsid w:val="00AF36C7"/>
    <w:rsid w:val="00AF4A9B"/>
    <w:rsid w:val="00AF7F9E"/>
    <w:rsid w:val="00B0054B"/>
    <w:rsid w:val="00B0319A"/>
    <w:rsid w:val="00B05D81"/>
    <w:rsid w:val="00B06F12"/>
    <w:rsid w:val="00B0714E"/>
    <w:rsid w:val="00B122B3"/>
    <w:rsid w:val="00B14E0C"/>
    <w:rsid w:val="00B17032"/>
    <w:rsid w:val="00B2241F"/>
    <w:rsid w:val="00B25BE8"/>
    <w:rsid w:val="00B25F09"/>
    <w:rsid w:val="00B32273"/>
    <w:rsid w:val="00B33840"/>
    <w:rsid w:val="00B35BDD"/>
    <w:rsid w:val="00B363B8"/>
    <w:rsid w:val="00B363E3"/>
    <w:rsid w:val="00B40196"/>
    <w:rsid w:val="00B47687"/>
    <w:rsid w:val="00B5163F"/>
    <w:rsid w:val="00B520FC"/>
    <w:rsid w:val="00B523C0"/>
    <w:rsid w:val="00B53D9B"/>
    <w:rsid w:val="00B60075"/>
    <w:rsid w:val="00B62A18"/>
    <w:rsid w:val="00B6648F"/>
    <w:rsid w:val="00B71120"/>
    <w:rsid w:val="00B77A37"/>
    <w:rsid w:val="00B77CAF"/>
    <w:rsid w:val="00B8564E"/>
    <w:rsid w:val="00B8796F"/>
    <w:rsid w:val="00B90AE2"/>
    <w:rsid w:val="00B94BFB"/>
    <w:rsid w:val="00B97CCD"/>
    <w:rsid w:val="00BA284C"/>
    <w:rsid w:val="00BA3A77"/>
    <w:rsid w:val="00BA40B7"/>
    <w:rsid w:val="00BA55C6"/>
    <w:rsid w:val="00BA646C"/>
    <w:rsid w:val="00BB424D"/>
    <w:rsid w:val="00BC136F"/>
    <w:rsid w:val="00BC7D60"/>
    <w:rsid w:val="00BD0965"/>
    <w:rsid w:val="00BE1B6F"/>
    <w:rsid w:val="00BE3D0F"/>
    <w:rsid w:val="00BE5E82"/>
    <w:rsid w:val="00BE7D7A"/>
    <w:rsid w:val="00BF1C16"/>
    <w:rsid w:val="00BF47E3"/>
    <w:rsid w:val="00BF5DC4"/>
    <w:rsid w:val="00C038A3"/>
    <w:rsid w:val="00C06438"/>
    <w:rsid w:val="00C07B4E"/>
    <w:rsid w:val="00C07BBE"/>
    <w:rsid w:val="00C10C83"/>
    <w:rsid w:val="00C118F5"/>
    <w:rsid w:val="00C13B60"/>
    <w:rsid w:val="00C15250"/>
    <w:rsid w:val="00C16AF7"/>
    <w:rsid w:val="00C274F1"/>
    <w:rsid w:val="00C31333"/>
    <w:rsid w:val="00C31375"/>
    <w:rsid w:val="00C32BB9"/>
    <w:rsid w:val="00C3503E"/>
    <w:rsid w:val="00C35761"/>
    <w:rsid w:val="00C40ACD"/>
    <w:rsid w:val="00C4241A"/>
    <w:rsid w:val="00C45DFA"/>
    <w:rsid w:val="00C46E42"/>
    <w:rsid w:val="00C50E6F"/>
    <w:rsid w:val="00C51FAA"/>
    <w:rsid w:val="00C5396C"/>
    <w:rsid w:val="00C631EC"/>
    <w:rsid w:val="00C6359B"/>
    <w:rsid w:val="00C638A1"/>
    <w:rsid w:val="00C64212"/>
    <w:rsid w:val="00C668DC"/>
    <w:rsid w:val="00C70493"/>
    <w:rsid w:val="00C7461E"/>
    <w:rsid w:val="00C80C68"/>
    <w:rsid w:val="00C83866"/>
    <w:rsid w:val="00C85800"/>
    <w:rsid w:val="00C95A3C"/>
    <w:rsid w:val="00CA4F36"/>
    <w:rsid w:val="00CA7407"/>
    <w:rsid w:val="00CB0D9D"/>
    <w:rsid w:val="00CB37FD"/>
    <w:rsid w:val="00CB38C6"/>
    <w:rsid w:val="00CB41B9"/>
    <w:rsid w:val="00CB72DB"/>
    <w:rsid w:val="00CC52A5"/>
    <w:rsid w:val="00CD2FFF"/>
    <w:rsid w:val="00CD42E4"/>
    <w:rsid w:val="00CE204A"/>
    <w:rsid w:val="00CE33E6"/>
    <w:rsid w:val="00CF06AB"/>
    <w:rsid w:val="00CF3E2E"/>
    <w:rsid w:val="00CF54DC"/>
    <w:rsid w:val="00D0167A"/>
    <w:rsid w:val="00D018C7"/>
    <w:rsid w:val="00D01FE0"/>
    <w:rsid w:val="00D04D76"/>
    <w:rsid w:val="00D04F35"/>
    <w:rsid w:val="00D0557E"/>
    <w:rsid w:val="00D05609"/>
    <w:rsid w:val="00D06D71"/>
    <w:rsid w:val="00D07DB9"/>
    <w:rsid w:val="00D10801"/>
    <w:rsid w:val="00D11AD3"/>
    <w:rsid w:val="00D126E6"/>
    <w:rsid w:val="00D12A52"/>
    <w:rsid w:val="00D13B73"/>
    <w:rsid w:val="00D13C8C"/>
    <w:rsid w:val="00D22DD3"/>
    <w:rsid w:val="00D23D30"/>
    <w:rsid w:val="00D26140"/>
    <w:rsid w:val="00D265A3"/>
    <w:rsid w:val="00D2797B"/>
    <w:rsid w:val="00D31D1F"/>
    <w:rsid w:val="00D31FF7"/>
    <w:rsid w:val="00D33D0C"/>
    <w:rsid w:val="00D3412D"/>
    <w:rsid w:val="00D34AE0"/>
    <w:rsid w:val="00D40824"/>
    <w:rsid w:val="00D41C01"/>
    <w:rsid w:val="00D43C2B"/>
    <w:rsid w:val="00D50454"/>
    <w:rsid w:val="00D5211C"/>
    <w:rsid w:val="00D521F2"/>
    <w:rsid w:val="00D57298"/>
    <w:rsid w:val="00D604C7"/>
    <w:rsid w:val="00D610A7"/>
    <w:rsid w:val="00D741DC"/>
    <w:rsid w:val="00D80CF9"/>
    <w:rsid w:val="00D8543E"/>
    <w:rsid w:val="00D87876"/>
    <w:rsid w:val="00D90391"/>
    <w:rsid w:val="00D92F5F"/>
    <w:rsid w:val="00D95E0D"/>
    <w:rsid w:val="00D95FE0"/>
    <w:rsid w:val="00D96CFC"/>
    <w:rsid w:val="00DA4D1B"/>
    <w:rsid w:val="00DA4FEF"/>
    <w:rsid w:val="00DB2910"/>
    <w:rsid w:val="00DB4619"/>
    <w:rsid w:val="00DB46C6"/>
    <w:rsid w:val="00DB681B"/>
    <w:rsid w:val="00DB77F0"/>
    <w:rsid w:val="00DD11CD"/>
    <w:rsid w:val="00DD20AE"/>
    <w:rsid w:val="00DD366D"/>
    <w:rsid w:val="00DD5AC5"/>
    <w:rsid w:val="00DE4EE3"/>
    <w:rsid w:val="00DE52D0"/>
    <w:rsid w:val="00DE5830"/>
    <w:rsid w:val="00E0552E"/>
    <w:rsid w:val="00E0791B"/>
    <w:rsid w:val="00E12015"/>
    <w:rsid w:val="00E134EA"/>
    <w:rsid w:val="00E16AE7"/>
    <w:rsid w:val="00E20CC8"/>
    <w:rsid w:val="00E21C0B"/>
    <w:rsid w:val="00E22B28"/>
    <w:rsid w:val="00E33FB3"/>
    <w:rsid w:val="00E35F20"/>
    <w:rsid w:val="00E4030B"/>
    <w:rsid w:val="00E4061F"/>
    <w:rsid w:val="00E473EC"/>
    <w:rsid w:val="00E47D6F"/>
    <w:rsid w:val="00E54459"/>
    <w:rsid w:val="00E6183F"/>
    <w:rsid w:val="00E629AA"/>
    <w:rsid w:val="00E73B93"/>
    <w:rsid w:val="00E74BA1"/>
    <w:rsid w:val="00E7531C"/>
    <w:rsid w:val="00E8266D"/>
    <w:rsid w:val="00E84FB9"/>
    <w:rsid w:val="00E931F0"/>
    <w:rsid w:val="00E95618"/>
    <w:rsid w:val="00E95BB9"/>
    <w:rsid w:val="00E974FF"/>
    <w:rsid w:val="00EA0C24"/>
    <w:rsid w:val="00EA3C81"/>
    <w:rsid w:val="00EB0362"/>
    <w:rsid w:val="00EB0708"/>
    <w:rsid w:val="00EB138C"/>
    <w:rsid w:val="00EB4C0B"/>
    <w:rsid w:val="00EB58F7"/>
    <w:rsid w:val="00EB7B6F"/>
    <w:rsid w:val="00EC071A"/>
    <w:rsid w:val="00EC13AE"/>
    <w:rsid w:val="00EC2E75"/>
    <w:rsid w:val="00EC318A"/>
    <w:rsid w:val="00EC3CF8"/>
    <w:rsid w:val="00EC5B52"/>
    <w:rsid w:val="00ED5327"/>
    <w:rsid w:val="00ED5715"/>
    <w:rsid w:val="00EE0183"/>
    <w:rsid w:val="00EE0E32"/>
    <w:rsid w:val="00EE1BAF"/>
    <w:rsid w:val="00EE5C48"/>
    <w:rsid w:val="00EE7D03"/>
    <w:rsid w:val="00EE7D0B"/>
    <w:rsid w:val="00EF057C"/>
    <w:rsid w:val="00EF3738"/>
    <w:rsid w:val="00F01049"/>
    <w:rsid w:val="00F05169"/>
    <w:rsid w:val="00F0644E"/>
    <w:rsid w:val="00F07008"/>
    <w:rsid w:val="00F07039"/>
    <w:rsid w:val="00F1473C"/>
    <w:rsid w:val="00F14CB3"/>
    <w:rsid w:val="00F2308A"/>
    <w:rsid w:val="00F248D0"/>
    <w:rsid w:val="00F27234"/>
    <w:rsid w:val="00F40694"/>
    <w:rsid w:val="00F40D74"/>
    <w:rsid w:val="00F42523"/>
    <w:rsid w:val="00F56B6A"/>
    <w:rsid w:val="00F65190"/>
    <w:rsid w:val="00F679BE"/>
    <w:rsid w:val="00F72AEF"/>
    <w:rsid w:val="00F773EC"/>
    <w:rsid w:val="00F80673"/>
    <w:rsid w:val="00F82183"/>
    <w:rsid w:val="00F8326F"/>
    <w:rsid w:val="00F836F0"/>
    <w:rsid w:val="00F868CA"/>
    <w:rsid w:val="00F90390"/>
    <w:rsid w:val="00F91704"/>
    <w:rsid w:val="00F93FEE"/>
    <w:rsid w:val="00F96A91"/>
    <w:rsid w:val="00FA1DD2"/>
    <w:rsid w:val="00FA44FF"/>
    <w:rsid w:val="00FB25CD"/>
    <w:rsid w:val="00FB5309"/>
    <w:rsid w:val="00FB643D"/>
    <w:rsid w:val="00FC21ED"/>
    <w:rsid w:val="00FC618C"/>
    <w:rsid w:val="00FD2CB5"/>
    <w:rsid w:val="00FE21A9"/>
    <w:rsid w:val="00FE605B"/>
    <w:rsid w:val="00FF058D"/>
    <w:rsid w:val="00FF391E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1F0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paragraph" w:customStyle="1" w:styleId="aff4">
    <w:name w:val="Знак"/>
    <w:basedOn w:val="a"/>
    <w:rsid w:val="006703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1F0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paragraph" w:customStyle="1" w:styleId="aff4">
    <w:name w:val="Знак"/>
    <w:basedOn w:val="a"/>
    <w:rsid w:val="006703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9111D-8C23-479A-AF53-84D0A1AFD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1</Pages>
  <Words>1961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73</cp:revision>
  <cp:lastPrinted>2015-04-07T05:54:00Z</cp:lastPrinted>
  <dcterms:created xsi:type="dcterms:W3CDTF">2015-03-18T11:21:00Z</dcterms:created>
  <dcterms:modified xsi:type="dcterms:W3CDTF">2015-05-22T11:36:00Z</dcterms:modified>
</cp:coreProperties>
</file>